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B38AC" w:rsidRPr="00AB38AC" w:rsidRDefault="00AB38AC" w:rsidP="00AB38AC">
      <w:pPr>
        <w:autoSpaceDE w:val="0"/>
        <w:autoSpaceDN w:val="0"/>
        <w:adjustRightInd w:val="0"/>
        <w:rPr>
          <w:rFonts w:ascii="Trebuchet MS" w:hAnsi="Trebuchet MS" w:cs="Trebuchet MS"/>
          <w:color w:val="FF0000"/>
          <w:sz w:val="20"/>
          <w:szCs w:val="20"/>
          <w:lang w:val="en-GB"/>
        </w:rPr>
      </w:pPr>
    </w:p>
    <w:p w:rsidR="00AB38AC" w:rsidRDefault="00AB38AC" w:rsidP="00AB38AC">
      <w:pPr>
        <w:autoSpaceDE w:val="0"/>
        <w:autoSpaceDN w:val="0"/>
        <w:adjustRightInd w:val="0"/>
        <w:rPr>
          <w:rFonts w:ascii="Trebuchet MS" w:hAnsi="Trebuchet MS" w:cs="Trebuchet MS"/>
          <w:color w:val="FF0000"/>
          <w:sz w:val="20"/>
          <w:szCs w:val="20"/>
          <w:lang w:val="en-GB"/>
        </w:rPr>
      </w:pPr>
      <w:r w:rsidRPr="00AB38AC">
        <w:rPr>
          <w:rFonts w:ascii="Trebuchet MS" w:hAnsi="Trebuchet MS" w:cs="Trebuchet MS"/>
          <w:color w:val="FF0000"/>
          <w:sz w:val="20"/>
          <w:szCs w:val="20"/>
          <w:lang w:val="en-GB"/>
        </w:rPr>
        <w:t>Pro-Tracker</w:t>
      </w:r>
    </w:p>
    <w:p w:rsidR="00AB38AC" w:rsidRPr="00AB38AC" w:rsidRDefault="00AB38AC" w:rsidP="00AB38AC">
      <w:pPr>
        <w:autoSpaceDE w:val="0"/>
        <w:autoSpaceDN w:val="0"/>
        <w:adjustRightInd w:val="0"/>
        <w:rPr>
          <w:rFonts w:ascii="Trebuchet MS" w:hAnsi="Trebuchet MS" w:cs="Trebuchet MS"/>
          <w:color w:val="FF0000"/>
          <w:sz w:val="20"/>
          <w:szCs w:val="20"/>
          <w:lang w:val="en-GB"/>
        </w:rPr>
      </w:pPr>
    </w:p>
    <w:p w:rsidR="00AB38AC" w:rsidRPr="00AB38AC" w:rsidRDefault="00AB38AC" w:rsidP="00AB38AC">
      <w:pPr>
        <w:autoSpaceDE w:val="0"/>
        <w:autoSpaceDN w:val="0"/>
        <w:adjustRightInd w:val="0"/>
        <w:rPr>
          <w:rFonts w:ascii="Trebuchet MS" w:hAnsi="Trebuchet MS" w:cs="Trebuchet MS"/>
          <w:b/>
          <w:bCs/>
          <w:sz w:val="20"/>
          <w:szCs w:val="20"/>
          <w:lang w:val="en-GB"/>
        </w:rPr>
      </w:pPr>
      <w:r w:rsidRPr="00AB38AC">
        <w:rPr>
          <w:rFonts w:ascii="Trebuchet MS" w:hAnsi="Trebuchet MS" w:cs="Trebuchet MS"/>
          <w:b/>
          <w:bCs/>
          <w:sz w:val="20"/>
          <w:szCs w:val="20"/>
          <w:lang w:val="en-GB"/>
        </w:rPr>
        <w:t>Description</w:t>
      </w:r>
    </w:p>
    <w:p w:rsidR="00AB38AC" w:rsidRPr="00AB38AC" w:rsidRDefault="00AB38AC" w:rsidP="00AB38AC">
      <w:pPr>
        <w:autoSpaceDE w:val="0"/>
        <w:autoSpaceDN w:val="0"/>
        <w:adjustRightInd w:val="0"/>
        <w:rPr>
          <w:rFonts w:ascii="Trebuchet MS" w:hAnsi="Trebuchet MS" w:cs="Trebuchet MS"/>
          <w:sz w:val="20"/>
          <w:szCs w:val="20"/>
          <w:lang w:val="en-GB"/>
        </w:rPr>
      </w:pPr>
      <w:r w:rsidRPr="00AB38AC">
        <w:rPr>
          <w:rFonts w:ascii="Trebuchet MS" w:hAnsi="Trebuchet MS" w:cs="Trebuchet MS"/>
          <w:sz w:val="20"/>
          <w:szCs w:val="20"/>
          <w:lang w:val="en-GB"/>
        </w:rPr>
        <w:t xml:space="preserve">Pro-Tracker is a music editor, tracker style for </w:t>
      </w:r>
      <w:hyperlink r:id="rId5" w:history="1">
        <w:r w:rsidRPr="00AB38AC">
          <w:rPr>
            <w:rFonts w:ascii="Trebuchet MS" w:hAnsi="Trebuchet MS" w:cs="Trebuchet MS"/>
            <w:color w:val="0B4C74"/>
            <w:sz w:val="20"/>
            <w:szCs w:val="20"/>
            <w:lang w:val="en-GB"/>
          </w:rPr>
          <w:t>MSX-MUSIC</w:t>
        </w:r>
      </w:hyperlink>
      <w:r w:rsidRPr="00AB38AC">
        <w:rPr>
          <w:rFonts w:ascii="Trebuchet MS" w:hAnsi="Trebuchet MS" w:cs="Trebuchet MS"/>
          <w:sz w:val="20"/>
          <w:szCs w:val="20"/>
          <w:lang w:val="en-GB"/>
        </w:rPr>
        <w:t xml:space="preserve"> and </w:t>
      </w:r>
      <w:hyperlink r:id="rId6" w:history="1">
        <w:r w:rsidRPr="00AB38AC">
          <w:rPr>
            <w:rFonts w:ascii="Trebuchet MS" w:hAnsi="Trebuchet MS" w:cs="Trebuchet MS"/>
            <w:color w:val="0B4C74"/>
            <w:sz w:val="20"/>
            <w:szCs w:val="20"/>
            <w:lang w:val="en-GB"/>
          </w:rPr>
          <w:t>MSX-AUDIO</w:t>
        </w:r>
      </w:hyperlink>
      <w:r w:rsidRPr="00AB38AC">
        <w:rPr>
          <w:rFonts w:ascii="Trebuchet MS" w:hAnsi="Trebuchet MS" w:cs="Trebuchet MS"/>
          <w:sz w:val="20"/>
          <w:szCs w:val="20"/>
          <w:lang w:val="en-GB"/>
        </w:rPr>
        <w:t xml:space="preserve"> made by </w:t>
      </w:r>
      <w:hyperlink r:id="rId7" w:history="1">
        <w:proofErr w:type="spellStart"/>
        <w:r w:rsidRPr="00AB38AC">
          <w:rPr>
            <w:rFonts w:ascii="Trebuchet MS" w:hAnsi="Trebuchet MS" w:cs="Trebuchet MS"/>
            <w:color w:val="0B4C74"/>
            <w:sz w:val="20"/>
            <w:szCs w:val="20"/>
            <w:lang w:val="en-GB"/>
          </w:rPr>
          <w:t>Tyfoon</w:t>
        </w:r>
        <w:proofErr w:type="spellEnd"/>
        <w:r w:rsidRPr="00AB38AC">
          <w:rPr>
            <w:rFonts w:ascii="Trebuchet MS" w:hAnsi="Trebuchet MS" w:cs="Trebuchet MS"/>
            <w:color w:val="0B4C74"/>
            <w:sz w:val="20"/>
            <w:szCs w:val="20"/>
            <w:lang w:val="en-GB"/>
          </w:rPr>
          <w:t xml:space="preserve"> Soft</w:t>
        </w:r>
      </w:hyperlink>
      <w:r w:rsidRPr="00AB38AC">
        <w:rPr>
          <w:rFonts w:ascii="Trebuchet MS" w:hAnsi="Trebuchet MS" w:cs="Trebuchet MS"/>
          <w:sz w:val="20"/>
          <w:szCs w:val="20"/>
          <w:lang w:val="en-GB"/>
        </w:rPr>
        <w:t>.</w:t>
      </w:r>
    </w:p>
    <w:p w:rsidR="00AB38AC" w:rsidRPr="00AB38AC" w:rsidRDefault="00AB38AC" w:rsidP="00AB38AC">
      <w:pPr>
        <w:autoSpaceDE w:val="0"/>
        <w:autoSpaceDN w:val="0"/>
        <w:adjustRightInd w:val="0"/>
        <w:rPr>
          <w:rFonts w:ascii="Trebuchet MS" w:hAnsi="Trebuchet MS" w:cs="Trebuchet MS"/>
          <w:sz w:val="20"/>
          <w:szCs w:val="20"/>
          <w:lang w:val="en-GB"/>
        </w:rPr>
      </w:pPr>
      <w:r w:rsidRPr="00AB38AC">
        <w:rPr>
          <w:rFonts w:ascii="Trebuchet MS" w:hAnsi="Trebuchet MS" w:cs="Trebuchet MS"/>
          <w:sz w:val="20"/>
          <w:szCs w:val="20"/>
          <w:lang w:val="en-GB"/>
        </w:rPr>
        <w:t>Its main target device is the MSX-MUSIC chip, so it only supports 6 FM channels and drums.</w:t>
      </w:r>
    </w:p>
    <w:p w:rsidR="00AB38AC" w:rsidRPr="00AB38AC" w:rsidRDefault="00AB38AC" w:rsidP="00AB38AC">
      <w:pPr>
        <w:autoSpaceDE w:val="0"/>
        <w:autoSpaceDN w:val="0"/>
        <w:adjustRightInd w:val="0"/>
        <w:rPr>
          <w:rFonts w:ascii="Trebuchet MS" w:hAnsi="Trebuchet MS" w:cs="Trebuchet MS"/>
          <w:sz w:val="20"/>
          <w:szCs w:val="20"/>
          <w:lang w:val="en-GB"/>
        </w:rPr>
      </w:pPr>
      <w:r w:rsidRPr="00AB38AC">
        <w:rPr>
          <w:rFonts w:ascii="Trebuchet MS" w:hAnsi="Trebuchet MS" w:cs="Trebuchet MS"/>
          <w:sz w:val="20"/>
          <w:szCs w:val="20"/>
          <w:lang w:val="en-GB"/>
        </w:rPr>
        <w:t>The program works fine for MSX-AUDIO as well but doesn't support the use of samples.</w:t>
      </w:r>
    </w:p>
    <w:p w:rsidR="00AB38AC" w:rsidRPr="00AB38AC" w:rsidRDefault="00AB38AC" w:rsidP="00AB38AC">
      <w:pPr>
        <w:autoSpaceDE w:val="0"/>
        <w:autoSpaceDN w:val="0"/>
        <w:adjustRightInd w:val="0"/>
        <w:rPr>
          <w:rFonts w:ascii="Trebuchet MS" w:hAnsi="Trebuchet MS" w:cs="Trebuchet MS"/>
          <w:sz w:val="20"/>
          <w:szCs w:val="20"/>
          <w:lang w:val="en-GB"/>
        </w:rPr>
      </w:pPr>
      <w:r w:rsidRPr="00AB38AC">
        <w:rPr>
          <w:rFonts w:ascii="Trebuchet MS" w:hAnsi="Trebuchet MS" w:cs="Trebuchet MS"/>
          <w:sz w:val="20"/>
          <w:szCs w:val="20"/>
          <w:lang w:val="en-GB"/>
        </w:rPr>
        <w:t>Note: The menu screen is not available in the files version.</w:t>
      </w:r>
    </w:p>
    <w:p w:rsidR="00AB38AC" w:rsidRDefault="00AB38AC" w:rsidP="00AB38AC">
      <w:pPr>
        <w:autoSpaceDE w:val="0"/>
        <w:autoSpaceDN w:val="0"/>
        <w:adjustRightInd w:val="0"/>
        <w:rPr>
          <w:rFonts w:ascii="Trebuchet MS" w:hAnsi="Trebuchet MS" w:cs="Trebuchet MS"/>
          <w:b/>
          <w:bCs/>
          <w:sz w:val="20"/>
          <w:szCs w:val="20"/>
          <w:lang w:val="en-GB"/>
        </w:rPr>
      </w:pPr>
    </w:p>
    <w:p w:rsidR="00AB38AC" w:rsidRDefault="00AB38AC" w:rsidP="00AB38AC">
      <w:pPr>
        <w:autoSpaceDE w:val="0"/>
        <w:autoSpaceDN w:val="0"/>
        <w:adjustRightInd w:val="0"/>
        <w:rPr>
          <w:rFonts w:ascii="Trebuchet MS" w:hAnsi="Trebuchet MS" w:cs="Trebuchet MS"/>
          <w:b/>
          <w:bCs/>
          <w:sz w:val="20"/>
          <w:szCs w:val="20"/>
          <w:lang w:val="en-GB"/>
        </w:rPr>
      </w:pPr>
      <w:r w:rsidRPr="00AB38AC">
        <w:rPr>
          <w:rFonts w:ascii="Trebuchet MS" w:hAnsi="Trebuchet MS" w:cs="Trebuchet MS"/>
          <w:b/>
          <w:bCs/>
          <w:sz w:val="20"/>
          <w:szCs w:val="20"/>
          <w:lang w:val="en-GB"/>
        </w:rPr>
        <w:t>Music Program</w:t>
      </w:r>
    </w:p>
    <w:p w:rsidR="00AB38AC" w:rsidRPr="00AB38AC" w:rsidRDefault="00AB38AC" w:rsidP="00AB38AC">
      <w:pPr>
        <w:autoSpaceDE w:val="0"/>
        <w:autoSpaceDN w:val="0"/>
        <w:adjustRightInd w:val="0"/>
        <w:rPr>
          <w:rFonts w:ascii="Trebuchet MS" w:hAnsi="Trebuchet MS" w:cs="Trebuchet MS"/>
          <w:b/>
          <w:bCs/>
          <w:sz w:val="20"/>
          <w:szCs w:val="20"/>
          <w:lang w:val="en-GB"/>
        </w:rPr>
      </w:pPr>
    </w:p>
    <w:p w:rsidR="00AB38AC" w:rsidRPr="00AB38AC" w:rsidRDefault="00AB38AC" w:rsidP="00AB38AC">
      <w:pPr>
        <w:autoSpaceDE w:val="0"/>
        <w:autoSpaceDN w:val="0"/>
        <w:adjustRightInd w:val="0"/>
        <w:rPr>
          <w:rFonts w:ascii="Trebuchet MS" w:hAnsi="Trebuchet MS" w:cs="Trebuchet MS"/>
          <w:color w:val="0B4C74"/>
          <w:sz w:val="20"/>
          <w:szCs w:val="20"/>
          <w:lang w:val="en-GB"/>
        </w:rPr>
      </w:pPr>
      <w:r w:rsidRPr="00AB38AC">
        <w:rPr>
          <w:rFonts w:ascii="Trebuchet MS" w:hAnsi="Trebuchet MS" w:cs="Trebuchet MS"/>
          <w:b/>
          <w:bCs/>
          <w:sz w:val="20"/>
          <w:szCs w:val="20"/>
          <w:lang w:val="en-GB"/>
        </w:rPr>
        <w:fldChar w:fldCharType="begin"/>
      </w:r>
      <w:r w:rsidRPr="00AB38AC">
        <w:rPr>
          <w:rFonts w:ascii="Trebuchet MS" w:hAnsi="Trebuchet MS" w:cs="Trebuchet MS"/>
          <w:b/>
          <w:bCs/>
          <w:sz w:val="20"/>
          <w:szCs w:val="20"/>
          <w:lang w:val="en-GB"/>
        </w:rPr>
        <w:instrText>HYPERLINK "https://www.msx.org/wiki/images/8/84/Protrackerb.png"</w:instrText>
      </w:r>
      <w:r w:rsidRPr="00AB38AC">
        <w:rPr>
          <w:rFonts w:ascii="Trebuchet MS" w:hAnsi="Trebuchet MS" w:cs="Trebuchet MS"/>
          <w:b/>
          <w:bCs/>
          <w:sz w:val="20"/>
          <w:szCs w:val="20"/>
          <w:lang w:val="en-GB"/>
        </w:rPr>
      </w:r>
      <w:r w:rsidRPr="00AB38AC">
        <w:rPr>
          <w:rFonts w:ascii="Trebuchet MS" w:hAnsi="Trebuchet MS" w:cs="Trebuchet MS"/>
          <w:b/>
          <w:bCs/>
          <w:sz w:val="20"/>
          <w:szCs w:val="20"/>
          <w:lang w:val="en-GB"/>
        </w:rPr>
        <w:fldChar w:fldCharType="separate"/>
      </w:r>
      <w:r w:rsidRPr="00AB38AC">
        <w:rPr>
          <w:rFonts w:ascii="Trebuchet MS" w:hAnsi="Trebuchet MS" w:cs="Trebuchet MS"/>
          <w:color w:val="0B4C74"/>
          <w:sz w:val="20"/>
          <w:szCs w:val="20"/>
          <w:lang w:val="en-GB"/>
        </w:rPr>
        <w:drawing>
          <wp:inline distT="0" distB="0" distL="0" distR="0">
            <wp:extent cx="1490345" cy="1312545"/>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90345" cy="1312545"/>
                    </a:xfrm>
                    <a:prstGeom prst="rect">
                      <a:avLst/>
                    </a:prstGeom>
                    <a:noFill/>
                    <a:ln>
                      <a:noFill/>
                    </a:ln>
                  </pic:spPr>
                </pic:pic>
              </a:graphicData>
            </a:graphic>
          </wp:inline>
        </w:drawing>
      </w:r>
    </w:p>
    <w:p w:rsidR="00AB38AC" w:rsidRPr="00AB38AC" w:rsidRDefault="00AB38AC" w:rsidP="00AB38AC">
      <w:pPr>
        <w:autoSpaceDE w:val="0"/>
        <w:autoSpaceDN w:val="0"/>
        <w:adjustRightInd w:val="0"/>
        <w:rPr>
          <w:rFonts w:ascii="Trebuchet MS" w:hAnsi="Trebuchet MS" w:cs="Trebuchet MS"/>
          <w:i/>
          <w:iCs/>
          <w:sz w:val="20"/>
          <w:szCs w:val="20"/>
          <w:lang w:val="en-GB"/>
        </w:rPr>
      </w:pPr>
      <w:r w:rsidRPr="00AB38AC">
        <w:rPr>
          <w:rFonts w:ascii="Trebuchet MS" w:hAnsi="Trebuchet MS" w:cs="Trebuchet MS"/>
          <w:b/>
          <w:bCs/>
          <w:sz w:val="20"/>
          <w:szCs w:val="20"/>
          <w:lang w:val="en-GB"/>
        </w:rPr>
        <w:fldChar w:fldCharType="end"/>
      </w:r>
      <w:r w:rsidRPr="00AB38AC">
        <w:rPr>
          <w:rFonts w:ascii="Trebuchet MS" w:hAnsi="Trebuchet MS" w:cs="Trebuchet MS"/>
          <w:i/>
          <w:iCs/>
          <w:color w:val="0B4C74"/>
          <w:sz w:val="20"/>
          <w:szCs w:val="20"/>
          <w:lang w:val="en-GB"/>
        </w:rPr>
        <w:drawing>
          <wp:inline distT="0" distB="0" distL="0" distR="0">
            <wp:extent cx="93345" cy="67945"/>
            <wp:effectExtent l="0" t="0" r="0" b="0"/>
            <wp:docPr id="4" name="Imagen 4">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3345" cy="67945"/>
                    </a:xfrm>
                    <a:prstGeom prst="rect">
                      <a:avLst/>
                    </a:prstGeom>
                    <a:noFill/>
                    <a:ln>
                      <a:noFill/>
                    </a:ln>
                  </pic:spPr>
                </pic:pic>
              </a:graphicData>
            </a:graphic>
          </wp:inline>
        </w:drawing>
      </w:r>
    </w:p>
    <w:p w:rsidR="00AB38AC" w:rsidRDefault="00AB38AC" w:rsidP="00AB38AC">
      <w:pPr>
        <w:autoSpaceDE w:val="0"/>
        <w:autoSpaceDN w:val="0"/>
        <w:adjustRightInd w:val="0"/>
        <w:rPr>
          <w:rFonts w:ascii="Trebuchet MS" w:hAnsi="Trebuchet MS" w:cs="Trebuchet MS"/>
          <w:i/>
          <w:iCs/>
          <w:sz w:val="20"/>
          <w:szCs w:val="20"/>
          <w:lang w:val="en-GB"/>
        </w:rPr>
      </w:pPr>
      <w:r w:rsidRPr="00AB38AC">
        <w:rPr>
          <w:rFonts w:ascii="Trebuchet MS" w:hAnsi="Trebuchet MS" w:cs="Trebuchet MS"/>
          <w:i/>
          <w:iCs/>
          <w:sz w:val="20"/>
          <w:szCs w:val="20"/>
          <w:lang w:val="en-GB"/>
        </w:rPr>
        <w:t>Pro-Tracker - Music Program</w:t>
      </w:r>
    </w:p>
    <w:p w:rsidR="00AB38AC" w:rsidRPr="00AB38AC" w:rsidRDefault="00AB38AC" w:rsidP="00AB38AC">
      <w:pPr>
        <w:autoSpaceDE w:val="0"/>
        <w:autoSpaceDN w:val="0"/>
        <w:adjustRightInd w:val="0"/>
        <w:rPr>
          <w:rFonts w:ascii="Trebuchet MS" w:hAnsi="Trebuchet MS" w:cs="Trebuchet MS"/>
          <w:i/>
          <w:iCs/>
          <w:sz w:val="20"/>
          <w:szCs w:val="20"/>
          <w:lang w:val="en-GB"/>
        </w:rPr>
      </w:pPr>
    </w:p>
    <w:p w:rsidR="00AB38AC" w:rsidRPr="00AB38AC" w:rsidRDefault="00AB38AC" w:rsidP="00AB38AC">
      <w:pPr>
        <w:autoSpaceDE w:val="0"/>
        <w:autoSpaceDN w:val="0"/>
        <w:adjustRightInd w:val="0"/>
        <w:rPr>
          <w:rFonts w:ascii="Trebuchet MS" w:hAnsi="Trebuchet MS" w:cs="Trebuchet MS"/>
          <w:sz w:val="20"/>
          <w:szCs w:val="20"/>
          <w:lang w:val="en-GB"/>
        </w:rPr>
      </w:pPr>
      <w:r w:rsidRPr="00AB38AC">
        <w:rPr>
          <w:rFonts w:ascii="Trebuchet MS" w:hAnsi="Trebuchet MS" w:cs="Trebuchet MS"/>
          <w:sz w:val="20"/>
          <w:szCs w:val="20"/>
          <w:lang w:val="en-GB"/>
        </w:rPr>
        <w:t>Pro-Tracker was inspired on the Amiga version of Pro-Tracker with 63 patterns consisting out of 64 lines, which scrolled bottom to top on your screen.</w:t>
      </w:r>
    </w:p>
    <w:p w:rsidR="00AB38AC" w:rsidRPr="00AB38AC" w:rsidRDefault="00AB38AC" w:rsidP="00AB38AC">
      <w:pPr>
        <w:autoSpaceDE w:val="0"/>
        <w:autoSpaceDN w:val="0"/>
        <w:adjustRightInd w:val="0"/>
        <w:rPr>
          <w:rFonts w:ascii="Trebuchet MS" w:hAnsi="Trebuchet MS" w:cs="Trebuchet MS"/>
          <w:sz w:val="20"/>
          <w:szCs w:val="20"/>
          <w:lang w:val="en-GB"/>
        </w:rPr>
      </w:pPr>
      <w:r w:rsidRPr="00AB38AC">
        <w:rPr>
          <w:rFonts w:ascii="Trebuchet MS" w:hAnsi="Trebuchet MS" w:cs="Trebuchet MS"/>
          <w:sz w:val="20"/>
          <w:szCs w:val="20"/>
          <w:lang w:val="en-GB"/>
        </w:rPr>
        <w:t>In edit mode, the computer keyboard can be used as FM music keyboard with two octaves. By using the INS or DEL key, these octaves can be modified together.</w:t>
      </w:r>
    </w:p>
    <w:p w:rsidR="00AB38AC" w:rsidRPr="00AB38AC" w:rsidRDefault="00AB38AC" w:rsidP="00AB38AC">
      <w:pPr>
        <w:autoSpaceDE w:val="0"/>
        <w:autoSpaceDN w:val="0"/>
        <w:adjustRightInd w:val="0"/>
        <w:rPr>
          <w:rFonts w:ascii="Trebuchet MS" w:hAnsi="Trebuchet MS" w:cs="Trebuchet MS"/>
          <w:sz w:val="20"/>
          <w:szCs w:val="20"/>
          <w:lang w:val="en-GB"/>
        </w:rPr>
      </w:pPr>
      <w:r w:rsidRPr="00AB38AC">
        <w:rPr>
          <w:rFonts w:ascii="Trebuchet MS" w:hAnsi="Trebuchet MS" w:cs="Trebuchet MS"/>
          <w:sz w:val="20"/>
          <w:szCs w:val="20"/>
          <w:lang w:val="en-GB"/>
        </w:rPr>
        <w:t xml:space="preserve">The music data for each melodic channel and the drums are entered by using the keyboard. An extra column with special codes is also present, for example to change the playback speed or to send data to the </w:t>
      </w:r>
      <w:proofErr w:type="spellStart"/>
      <w:r w:rsidRPr="00AB38AC">
        <w:rPr>
          <w:rFonts w:ascii="Trebuchet MS" w:hAnsi="Trebuchet MS" w:cs="Trebuchet MS"/>
          <w:sz w:val="20"/>
          <w:szCs w:val="20"/>
          <w:lang w:val="en-GB"/>
        </w:rPr>
        <w:t>replayer</w:t>
      </w:r>
      <w:proofErr w:type="spellEnd"/>
      <w:r w:rsidRPr="00AB38AC">
        <w:rPr>
          <w:rFonts w:ascii="Trebuchet MS" w:hAnsi="Trebuchet MS" w:cs="Trebuchet MS"/>
          <w:sz w:val="20"/>
          <w:szCs w:val="20"/>
          <w:lang w:val="en-GB"/>
        </w:rPr>
        <w:t xml:space="preserve"> so you can make your demos/games synchronize with the music which is playing.</w:t>
      </w:r>
    </w:p>
    <w:p w:rsidR="00AB38AC" w:rsidRPr="00AB38AC" w:rsidRDefault="00AB38AC" w:rsidP="00AB38AC">
      <w:pPr>
        <w:autoSpaceDE w:val="0"/>
        <w:autoSpaceDN w:val="0"/>
        <w:adjustRightInd w:val="0"/>
        <w:rPr>
          <w:rFonts w:ascii="Trebuchet MS" w:hAnsi="Trebuchet MS" w:cs="Trebuchet MS"/>
          <w:sz w:val="20"/>
          <w:szCs w:val="20"/>
          <w:lang w:val="en-GB"/>
        </w:rPr>
      </w:pPr>
      <w:r w:rsidRPr="00AB38AC">
        <w:rPr>
          <w:rFonts w:ascii="Trebuchet MS" w:hAnsi="Trebuchet MS" w:cs="Trebuchet MS"/>
          <w:sz w:val="20"/>
          <w:szCs w:val="20"/>
          <w:lang w:val="en-GB"/>
        </w:rPr>
        <w:t xml:space="preserve">It is able to load </w:t>
      </w:r>
      <w:hyperlink r:id="rId11" w:history="1">
        <w:r w:rsidRPr="00AB38AC">
          <w:rPr>
            <w:rFonts w:ascii="Trebuchet MS" w:hAnsi="Trebuchet MS" w:cs="Trebuchet MS"/>
            <w:color w:val="0B4C74"/>
            <w:sz w:val="20"/>
            <w:szCs w:val="20"/>
            <w:lang w:val="en-GB"/>
          </w:rPr>
          <w:t xml:space="preserve">FAC </w:t>
        </w:r>
        <w:proofErr w:type="spellStart"/>
        <w:r w:rsidRPr="00AB38AC">
          <w:rPr>
            <w:rFonts w:ascii="Trebuchet MS" w:hAnsi="Trebuchet MS" w:cs="Trebuchet MS"/>
            <w:color w:val="0B4C74"/>
            <w:sz w:val="20"/>
            <w:szCs w:val="20"/>
            <w:lang w:val="en-GB"/>
          </w:rPr>
          <w:t>Soundtracker</w:t>
        </w:r>
        <w:proofErr w:type="spellEnd"/>
        <w:r w:rsidRPr="00AB38AC">
          <w:rPr>
            <w:rFonts w:ascii="Trebuchet MS" w:hAnsi="Trebuchet MS" w:cs="Trebuchet MS"/>
            <w:color w:val="0B4C74"/>
            <w:sz w:val="20"/>
            <w:szCs w:val="20"/>
            <w:lang w:val="en-GB"/>
          </w:rPr>
          <w:t xml:space="preserve"> 1</w:t>
        </w:r>
      </w:hyperlink>
      <w:r w:rsidRPr="00AB38AC">
        <w:rPr>
          <w:rFonts w:ascii="Trebuchet MS" w:hAnsi="Trebuchet MS" w:cs="Trebuchet MS"/>
          <w:sz w:val="20"/>
          <w:szCs w:val="20"/>
          <w:lang w:val="en-GB"/>
        </w:rPr>
        <w:t xml:space="preserve"> and </w:t>
      </w:r>
      <w:hyperlink r:id="rId12" w:history="1">
        <w:r w:rsidRPr="00AB38AC">
          <w:rPr>
            <w:rFonts w:ascii="Trebuchet MS" w:hAnsi="Trebuchet MS" w:cs="Trebuchet MS"/>
            <w:color w:val="0B4C74"/>
            <w:sz w:val="20"/>
            <w:szCs w:val="20"/>
            <w:lang w:val="en-GB"/>
          </w:rPr>
          <w:t xml:space="preserve">FAC </w:t>
        </w:r>
        <w:proofErr w:type="spellStart"/>
        <w:r w:rsidRPr="00AB38AC">
          <w:rPr>
            <w:rFonts w:ascii="Trebuchet MS" w:hAnsi="Trebuchet MS" w:cs="Trebuchet MS"/>
            <w:color w:val="0B4C74"/>
            <w:sz w:val="20"/>
            <w:szCs w:val="20"/>
            <w:lang w:val="en-GB"/>
          </w:rPr>
          <w:t>Soundtracker</w:t>
        </w:r>
        <w:proofErr w:type="spellEnd"/>
        <w:r w:rsidRPr="00AB38AC">
          <w:rPr>
            <w:rFonts w:ascii="Trebuchet MS" w:hAnsi="Trebuchet MS" w:cs="Trebuchet MS"/>
            <w:color w:val="0B4C74"/>
            <w:sz w:val="20"/>
            <w:szCs w:val="20"/>
            <w:lang w:val="en-GB"/>
          </w:rPr>
          <w:t xml:space="preserve"> 2</w:t>
        </w:r>
      </w:hyperlink>
      <w:r w:rsidRPr="00AB38AC">
        <w:rPr>
          <w:rFonts w:ascii="Trebuchet MS" w:hAnsi="Trebuchet MS" w:cs="Trebuchet MS"/>
          <w:sz w:val="20"/>
          <w:szCs w:val="20"/>
          <w:lang w:val="en-GB"/>
        </w:rPr>
        <w:t xml:space="preserve"> files. Pro-Tracker uses its own heavily compressed &amp; efficient .PRO file format. The FAC </w:t>
      </w:r>
      <w:proofErr w:type="spellStart"/>
      <w:r w:rsidRPr="00AB38AC">
        <w:rPr>
          <w:rFonts w:ascii="Trebuchet MS" w:hAnsi="Trebuchet MS" w:cs="Trebuchet MS"/>
          <w:sz w:val="20"/>
          <w:szCs w:val="20"/>
          <w:lang w:val="en-GB"/>
        </w:rPr>
        <w:t>Soundtracker</w:t>
      </w:r>
      <w:proofErr w:type="spellEnd"/>
      <w:r w:rsidRPr="00AB38AC">
        <w:rPr>
          <w:rFonts w:ascii="Trebuchet MS" w:hAnsi="Trebuchet MS" w:cs="Trebuchet MS"/>
          <w:sz w:val="20"/>
          <w:szCs w:val="20"/>
          <w:lang w:val="en-GB"/>
        </w:rPr>
        <w:t xml:space="preserve"> 2 slides are not converted, but you can add them manually in the Pro-Tracker music program.</w:t>
      </w:r>
    </w:p>
    <w:p w:rsidR="00AB38AC" w:rsidRPr="00AB38AC" w:rsidRDefault="00AB38AC" w:rsidP="00AB38AC">
      <w:pPr>
        <w:autoSpaceDE w:val="0"/>
        <w:autoSpaceDN w:val="0"/>
        <w:adjustRightInd w:val="0"/>
        <w:rPr>
          <w:rFonts w:ascii="Trebuchet MS" w:hAnsi="Trebuchet MS" w:cs="Trebuchet MS"/>
          <w:sz w:val="20"/>
          <w:szCs w:val="20"/>
          <w:lang w:val="en-GB"/>
        </w:rPr>
      </w:pPr>
      <w:r w:rsidRPr="00AB38AC">
        <w:rPr>
          <w:rFonts w:ascii="Trebuchet MS" w:hAnsi="Trebuchet MS" w:cs="Trebuchet MS"/>
          <w:sz w:val="20"/>
          <w:szCs w:val="20"/>
          <w:lang w:val="en-GB"/>
        </w:rPr>
        <w:t>Tip: If you press the GRAPH key when booting and launching this program, the current active line of the tracker will be displayed in red instead of yellow.</w:t>
      </w:r>
    </w:p>
    <w:p w:rsidR="00AB38AC" w:rsidRPr="00AB38AC" w:rsidRDefault="00AB38AC" w:rsidP="00AB38AC">
      <w:pPr>
        <w:autoSpaceDE w:val="0"/>
        <w:autoSpaceDN w:val="0"/>
        <w:adjustRightInd w:val="0"/>
        <w:rPr>
          <w:rFonts w:ascii="Trebuchet MS" w:hAnsi="Trebuchet MS" w:cs="Trebuchet MS"/>
          <w:sz w:val="20"/>
          <w:szCs w:val="20"/>
          <w:lang w:val="en-GB"/>
        </w:rPr>
      </w:pPr>
      <w:r w:rsidRPr="00AB38AC">
        <w:rPr>
          <w:rFonts w:ascii="Trebuchet MS" w:hAnsi="Trebuchet MS" w:cs="Trebuchet MS"/>
          <w:sz w:val="20"/>
          <w:szCs w:val="20"/>
          <w:lang w:val="en-GB"/>
        </w:rPr>
        <w:t>Launching if you use the files version: BLOAD"PTPROGRM.BIN",R</w:t>
      </w:r>
    </w:p>
    <w:p w:rsidR="00AB38AC" w:rsidRDefault="00AB38AC" w:rsidP="00AB38AC">
      <w:pPr>
        <w:autoSpaceDE w:val="0"/>
        <w:autoSpaceDN w:val="0"/>
        <w:adjustRightInd w:val="0"/>
        <w:rPr>
          <w:rFonts w:ascii="Trebuchet MS" w:hAnsi="Trebuchet MS" w:cs="Trebuchet MS"/>
          <w:b/>
          <w:bCs/>
          <w:sz w:val="20"/>
          <w:szCs w:val="20"/>
          <w:lang w:val="en-GB"/>
        </w:rPr>
      </w:pPr>
    </w:p>
    <w:p w:rsidR="00AB38AC" w:rsidRDefault="00AB38AC" w:rsidP="00AB38AC">
      <w:pPr>
        <w:autoSpaceDE w:val="0"/>
        <w:autoSpaceDN w:val="0"/>
        <w:adjustRightInd w:val="0"/>
        <w:rPr>
          <w:rFonts w:ascii="Trebuchet MS" w:hAnsi="Trebuchet MS" w:cs="Trebuchet MS"/>
          <w:b/>
          <w:bCs/>
          <w:sz w:val="20"/>
          <w:szCs w:val="20"/>
          <w:lang w:val="en-GB"/>
        </w:rPr>
      </w:pPr>
      <w:proofErr w:type="spellStart"/>
      <w:r w:rsidRPr="00AB38AC">
        <w:rPr>
          <w:rFonts w:ascii="Trebuchet MS" w:hAnsi="Trebuchet MS" w:cs="Trebuchet MS"/>
          <w:b/>
          <w:bCs/>
          <w:sz w:val="20"/>
          <w:szCs w:val="20"/>
          <w:lang w:val="en-GB"/>
        </w:rPr>
        <w:t>Preset</w:t>
      </w:r>
      <w:proofErr w:type="spellEnd"/>
      <w:r w:rsidRPr="00AB38AC">
        <w:rPr>
          <w:rFonts w:ascii="Trebuchet MS" w:hAnsi="Trebuchet MS" w:cs="Trebuchet MS"/>
          <w:b/>
          <w:bCs/>
          <w:sz w:val="20"/>
          <w:szCs w:val="20"/>
          <w:lang w:val="en-GB"/>
        </w:rPr>
        <w:t xml:space="preserve"> Editor</w:t>
      </w:r>
    </w:p>
    <w:p w:rsidR="00AB38AC" w:rsidRPr="00AB38AC" w:rsidRDefault="00AB38AC" w:rsidP="00AB38AC">
      <w:pPr>
        <w:autoSpaceDE w:val="0"/>
        <w:autoSpaceDN w:val="0"/>
        <w:adjustRightInd w:val="0"/>
        <w:rPr>
          <w:rFonts w:ascii="Trebuchet MS" w:hAnsi="Trebuchet MS" w:cs="Trebuchet MS"/>
          <w:b/>
          <w:bCs/>
          <w:sz w:val="20"/>
          <w:szCs w:val="20"/>
          <w:lang w:val="en-GB"/>
        </w:rPr>
      </w:pPr>
    </w:p>
    <w:p w:rsidR="00AB38AC" w:rsidRPr="00AB38AC" w:rsidRDefault="00AB38AC" w:rsidP="00AB38AC">
      <w:pPr>
        <w:autoSpaceDE w:val="0"/>
        <w:autoSpaceDN w:val="0"/>
        <w:adjustRightInd w:val="0"/>
        <w:rPr>
          <w:rFonts w:ascii="Trebuchet MS" w:hAnsi="Trebuchet MS" w:cs="Trebuchet MS"/>
          <w:color w:val="0B4C74"/>
          <w:sz w:val="20"/>
          <w:szCs w:val="20"/>
          <w:lang w:val="en-GB"/>
        </w:rPr>
      </w:pPr>
      <w:r w:rsidRPr="00AB38AC">
        <w:rPr>
          <w:rFonts w:ascii="Trebuchet MS" w:hAnsi="Trebuchet MS" w:cs="Trebuchet MS"/>
          <w:b/>
          <w:bCs/>
          <w:sz w:val="20"/>
          <w:szCs w:val="20"/>
          <w:lang w:val="en-GB"/>
        </w:rPr>
        <w:fldChar w:fldCharType="begin"/>
      </w:r>
      <w:r w:rsidRPr="00AB38AC">
        <w:rPr>
          <w:rFonts w:ascii="Trebuchet MS" w:hAnsi="Trebuchet MS" w:cs="Trebuchet MS"/>
          <w:b/>
          <w:bCs/>
          <w:sz w:val="20"/>
          <w:szCs w:val="20"/>
          <w:lang w:val="en-GB"/>
        </w:rPr>
        <w:instrText>HYPERLINK "https://www.msx.org/wiki/images/7/73/Protrackerc.png"</w:instrText>
      </w:r>
      <w:r w:rsidRPr="00AB38AC">
        <w:rPr>
          <w:rFonts w:ascii="Trebuchet MS" w:hAnsi="Trebuchet MS" w:cs="Trebuchet MS"/>
          <w:b/>
          <w:bCs/>
          <w:sz w:val="20"/>
          <w:szCs w:val="20"/>
          <w:lang w:val="en-GB"/>
        </w:rPr>
      </w:r>
      <w:r w:rsidRPr="00AB38AC">
        <w:rPr>
          <w:rFonts w:ascii="Trebuchet MS" w:hAnsi="Trebuchet MS" w:cs="Trebuchet MS"/>
          <w:b/>
          <w:bCs/>
          <w:sz w:val="20"/>
          <w:szCs w:val="20"/>
          <w:lang w:val="en-GB"/>
        </w:rPr>
        <w:fldChar w:fldCharType="separate"/>
      </w:r>
      <w:r w:rsidRPr="00AB38AC">
        <w:rPr>
          <w:rFonts w:ascii="Trebuchet MS" w:hAnsi="Trebuchet MS" w:cs="Trebuchet MS"/>
          <w:color w:val="0B4C74"/>
          <w:sz w:val="20"/>
          <w:szCs w:val="20"/>
          <w:lang w:val="en-GB"/>
        </w:rPr>
        <w:drawing>
          <wp:inline distT="0" distB="0" distL="0" distR="0">
            <wp:extent cx="1490345" cy="1312545"/>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90345" cy="1312545"/>
                    </a:xfrm>
                    <a:prstGeom prst="rect">
                      <a:avLst/>
                    </a:prstGeom>
                    <a:noFill/>
                    <a:ln>
                      <a:noFill/>
                    </a:ln>
                  </pic:spPr>
                </pic:pic>
              </a:graphicData>
            </a:graphic>
          </wp:inline>
        </w:drawing>
      </w:r>
    </w:p>
    <w:p w:rsidR="00AB38AC" w:rsidRPr="00AB38AC" w:rsidRDefault="00AB38AC" w:rsidP="00AB38AC">
      <w:pPr>
        <w:autoSpaceDE w:val="0"/>
        <w:autoSpaceDN w:val="0"/>
        <w:adjustRightInd w:val="0"/>
        <w:rPr>
          <w:rFonts w:ascii="Trebuchet MS" w:hAnsi="Trebuchet MS" w:cs="Trebuchet MS"/>
          <w:i/>
          <w:iCs/>
          <w:sz w:val="20"/>
          <w:szCs w:val="20"/>
          <w:lang w:val="en-GB"/>
        </w:rPr>
      </w:pPr>
      <w:r w:rsidRPr="00AB38AC">
        <w:rPr>
          <w:rFonts w:ascii="Trebuchet MS" w:hAnsi="Trebuchet MS" w:cs="Trebuchet MS"/>
          <w:b/>
          <w:bCs/>
          <w:sz w:val="20"/>
          <w:szCs w:val="20"/>
          <w:lang w:val="en-GB"/>
        </w:rPr>
        <w:fldChar w:fldCharType="end"/>
      </w:r>
      <w:r w:rsidRPr="00AB38AC">
        <w:rPr>
          <w:rFonts w:ascii="Trebuchet MS" w:hAnsi="Trebuchet MS" w:cs="Trebuchet MS"/>
          <w:i/>
          <w:iCs/>
          <w:color w:val="0B4C74"/>
          <w:sz w:val="20"/>
          <w:szCs w:val="20"/>
          <w:lang w:val="en-GB"/>
        </w:rPr>
        <w:drawing>
          <wp:inline distT="0" distB="0" distL="0" distR="0">
            <wp:extent cx="93345" cy="67945"/>
            <wp:effectExtent l="0" t="0" r="0" b="0"/>
            <wp:docPr id="2" name="Imagen 2">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3345" cy="67945"/>
                    </a:xfrm>
                    <a:prstGeom prst="rect">
                      <a:avLst/>
                    </a:prstGeom>
                    <a:noFill/>
                    <a:ln>
                      <a:noFill/>
                    </a:ln>
                  </pic:spPr>
                </pic:pic>
              </a:graphicData>
            </a:graphic>
          </wp:inline>
        </w:drawing>
      </w:r>
    </w:p>
    <w:p w:rsidR="00AB38AC" w:rsidRDefault="00AB38AC" w:rsidP="00AB38AC">
      <w:pPr>
        <w:autoSpaceDE w:val="0"/>
        <w:autoSpaceDN w:val="0"/>
        <w:adjustRightInd w:val="0"/>
        <w:rPr>
          <w:rFonts w:ascii="Trebuchet MS" w:hAnsi="Trebuchet MS" w:cs="Trebuchet MS"/>
          <w:i/>
          <w:iCs/>
          <w:sz w:val="20"/>
          <w:szCs w:val="20"/>
          <w:lang w:val="en-GB"/>
        </w:rPr>
      </w:pPr>
      <w:r w:rsidRPr="00AB38AC">
        <w:rPr>
          <w:rFonts w:ascii="Trebuchet MS" w:hAnsi="Trebuchet MS" w:cs="Trebuchet MS"/>
          <w:i/>
          <w:iCs/>
          <w:sz w:val="20"/>
          <w:szCs w:val="20"/>
          <w:lang w:val="en-GB"/>
        </w:rPr>
        <w:t xml:space="preserve">Pro-Tracker - </w:t>
      </w:r>
      <w:proofErr w:type="spellStart"/>
      <w:r w:rsidRPr="00AB38AC">
        <w:rPr>
          <w:rFonts w:ascii="Trebuchet MS" w:hAnsi="Trebuchet MS" w:cs="Trebuchet MS"/>
          <w:i/>
          <w:iCs/>
          <w:sz w:val="20"/>
          <w:szCs w:val="20"/>
          <w:lang w:val="en-GB"/>
        </w:rPr>
        <w:t>Preset</w:t>
      </w:r>
      <w:proofErr w:type="spellEnd"/>
      <w:r w:rsidRPr="00AB38AC">
        <w:rPr>
          <w:rFonts w:ascii="Trebuchet MS" w:hAnsi="Trebuchet MS" w:cs="Trebuchet MS"/>
          <w:i/>
          <w:iCs/>
          <w:sz w:val="20"/>
          <w:szCs w:val="20"/>
          <w:lang w:val="en-GB"/>
        </w:rPr>
        <w:t xml:space="preserve"> Editor</w:t>
      </w:r>
    </w:p>
    <w:p w:rsidR="00AB38AC" w:rsidRPr="00AB38AC" w:rsidRDefault="00AB38AC" w:rsidP="00AB38AC">
      <w:pPr>
        <w:autoSpaceDE w:val="0"/>
        <w:autoSpaceDN w:val="0"/>
        <w:adjustRightInd w:val="0"/>
        <w:rPr>
          <w:rFonts w:ascii="Trebuchet MS" w:hAnsi="Trebuchet MS" w:cs="Trebuchet MS"/>
          <w:i/>
          <w:iCs/>
          <w:sz w:val="20"/>
          <w:szCs w:val="20"/>
          <w:lang w:val="en-GB"/>
        </w:rPr>
      </w:pPr>
    </w:p>
    <w:p w:rsidR="00AB38AC" w:rsidRPr="00AB38AC" w:rsidRDefault="00AB38AC" w:rsidP="00AB38AC">
      <w:pPr>
        <w:autoSpaceDE w:val="0"/>
        <w:autoSpaceDN w:val="0"/>
        <w:adjustRightInd w:val="0"/>
        <w:rPr>
          <w:rFonts w:ascii="Trebuchet MS" w:hAnsi="Trebuchet MS" w:cs="Trebuchet MS"/>
          <w:sz w:val="20"/>
          <w:szCs w:val="20"/>
          <w:lang w:val="en-GB"/>
        </w:rPr>
      </w:pPr>
      <w:r w:rsidRPr="00AB38AC">
        <w:rPr>
          <w:rFonts w:ascii="Trebuchet MS" w:hAnsi="Trebuchet MS" w:cs="Trebuchet MS"/>
          <w:sz w:val="20"/>
          <w:szCs w:val="20"/>
          <w:lang w:val="en-GB"/>
        </w:rPr>
        <w:t xml:space="preserve">Pro-Tracker comes with an included </w:t>
      </w:r>
      <w:proofErr w:type="spellStart"/>
      <w:r w:rsidRPr="00AB38AC">
        <w:rPr>
          <w:rFonts w:ascii="Trebuchet MS" w:hAnsi="Trebuchet MS" w:cs="Trebuchet MS"/>
          <w:sz w:val="20"/>
          <w:szCs w:val="20"/>
          <w:lang w:val="en-GB"/>
        </w:rPr>
        <w:t>Preset</w:t>
      </w:r>
      <w:proofErr w:type="spellEnd"/>
      <w:r w:rsidRPr="00AB38AC">
        <w:rPr>
          <w:rFonts w:ascii="Trebuchet MS" w:hAnsi="Trebuchet MS" w:cs="Trebuchet MS"/>
          <w:sz w:val="20"/>
          <w:szCs w:val="20"/>
          <w:lang w:val="en-GB"/>
        </w:rPr>
        <w:t xml:space="preserve"> Editor which allows you to create your own instruments to use in your songs.</w:t>
      </w:r>
    </w:p>
    <w:p w:rsidR="00AB38AC" w:rsidRPr="00AB38AC" w:rsidRDefault="00AB38AC" w:rsidP="00AB38AC">
      <w:pPr>
        <w:autoSpaceDE w:val="0"/>
        <w:autoSpaceDN w:val="0"/>
        <w:adjustRightInd w:val="0"/>
        <w:rPr>
          <w:rFonts w:ascii="Trebuchet MS" w:hAnsi="Trebuchet MS" w:cs="Trebuchet MS"/>
          <w:sz w:val="20"/>
          <w:szCs w:val="20"/>
          <w:lang w:val="en-GB"/>
        </w:rPr>
      </w:pPr>
      <w:r w:rsidRPr="00AB38AC">
        <w:rPr>
          <w:rFonts w:ascii="Trebuchet MS" w:hAnsi="Trebuchet MS" w:cs="Trebuchet MS"/>
          <w:sz w:val="20"/>
          <w:szCs w:val="20"/>
          <w:lang w:val="en-GB"/>
        </w:rPr>
        <w:t>In this editor, the computer keyboard can be used as FM music keyboard with two octaves to test the instruments. The mouse is here very useful to change the parameters or select another instrument on which you can work.</w:t>
      </w:r>
    </w:p>
    <w:p w:rsidR="00AB38AC" w:rsidRPr="00AB38AC" w:rsidRDefault="00AB38AC" w:rsidP="00AB38AC">
      <w:pPr>
        <w:autoSpaceDE w:val="0"/>
        <w:autoSpaceDN w:val="0"/>
        <w:adjustRightInd w:val="0"/>
        <w:rPr>
          <w:rFonts w:ascii="Trebuchet MS" w:hAnsi="Trebuchet MS" w:cs="Trebuchet MS"/>
          <w:sz w:val="20"/>
          <w:szCs w:val="20"/>
          <w:lang w:val="en-GB"/>
        </w:rPr>
      </w:pPr>
      <w:r w:rsidRPr="00AB38AC">
        <w:rPr>
          <w:rFonts w:ascii="Trebuchet MS" w:hAnsi="Trebuchet MS" w:cs="Trebuchet MS"/>
          <w:sz w:val="20"/>
          <w:szCs w:val="20"/>
          <w:lang w:val="en-GB"/>
        </w:rPr>
        <w:t>Launching if you use the files version: BLOAD"PTEDITOR.BIN",R</w:t>
      </w:r>
    </w:p>
    <w:p w:rsidR="00AB38AC" w:rsidRDefault="00AB38AC" w:rsidP="00AB38AC">
      <w:pPr>
        <w:autoSpaceDE w:val="0"/>
        <w:autoSpaceDN w:val="0"/>
        <w:adjustRightInd w:val="0"/>
        <w:rPr>
          <w:rFonts w:ascii="Trebuchet MS" w:hAnsi="Trebuchet MS" w:cs="Trebuchet MS"/>
          <w:b/>
          <w:bCs/>
          <w:sz w:val="20"/>
          <w:szCs w:val="20"/>
          <w:lang w:val="en-GB"/>
        </w:rPr>
      </w:pPr>
    </w:p>
    <w:p w:rsidR="00AB38AC" w:rsidRPr="00AB38AC" w:rsidRDefault="00AB38AC" w:rsidP="00AB38AC">
      <w:pPr>
        <w:autoSpaceDE w:val="0"/>
        <w:autoSpaceDN w:val="0"/>
        <w:adjustRightInd w:val="0"/>
        <w:rPr>
          <w:rFonts w:ascii="Trebuchet MS" w:hAnsi="Trebuchet MS" w:cs="Trebuchet MS"/>
          <w:b/>
          <w:bCs/>
          <w:sz w:val="20"/>
          <w:szCs w:val="20"/>
          <w:lang w:val="en-GB"/>
        </w:rPr>
      </w:pPr>
      <w:r w:rsidRPr="00AB38AC">
        <w:rPr>
          <w:rFonts w:ascii="Trebuchet MS" w:hAnsi="Trebuchet MS" w:cs="Trebuchet MS"/>
          <w:b/>
          <w:bCs/>
          <w:sz w:val="20"/>
          <w:szCs w:val="20"/>
          <w:lang w:val="en-GB"/>
        </w:rPr>
        <w:lastRenderedPageBreak/>
        <w:t>Useful keys</w:t>
      </w:r>
    </w:p>
    <w:p w:rsidR="00AB38AC" w:rsidRPr="00AB38AC" w:rsidRDefault="00AB38AC" w:rsidP="00AB38AC">
      <w:pPr>
        <w:autoSpaceDE w:val="0"/>
        <w:autoSpaceDN w:val="0"/>
        <w:adjustRightInd w:val="0"/>
        <w:rPr>
          <w:rFonts w:ascii="Trebuchet MS" w:hAnsi="Trebuchet MS" w:cs="Trebuchet MS"/>
          <w:b/>
          <w:bCs/>
          <w:sz w:val="20"/>
          <w:szCs w:val="20"/>
          <w:lang w:val="en-GB"/>
        </w:rPr>
      </w:pPr>
      <w:r w:rsidRPr="00AB38AC">
        <w:rPr>
          <w:rFonts w:ascii="Trebuchet MS" w:hAnsi="Trebuchet MS" w:cs="Trebuchet MS"/>
          <w:b/>
          <w:bCs/>
          <w:sz w:val="20"/>
          <w:szCs w:val="20"/>
          <w:lang w:val="en-GB"/>
        </w:rPr>
        <w:t>Music Program</w:t>
      </w:r>
    </w:p>
    <w:tbl>
      <w:tblPr>
        <w:tblW w:w="0" w:type="auto"/>
        <w:tblInd w:w="-128" w:type="dxa"/>
        <w:tblBorders>
          <w:top w:val="single" w:sz="16" w:space="0" w:color="000000"/>
          <w:left w:val="single" w:sz="16" w:space="0" w:color="000000"/>
          <w:right w:val="single" w:sz="16" w:space="0" w:color="000000"/>
        </w:tblBorders>
        <w:tblLayout w:type="fixed"/>
        <w:tblLook w:val="0000" w:firstRow="0" w:lastRow="0" w:firstColumn="0" w:lastColumn="0" w:noHBand="0" w:noVBand="0"/>
      </w:tblPr>
      <w:tblGrid>
        <w:gridCol w:w="1714"/>
        <w:gridCol w:w="4743"/>
        <w:gridCol w:w="4618"/>
      </w:tblGrid>
      <w:tr w:rsidR="00AB38AC" w:rsidRPr="00AB38AC">
        <w:tblPrEx>
          <w:tblCellMar>
            <w:top w:w="0" w:type="dxa"/>
            <w:bottom w:w="0" w:type="dxa"/>
          </w:tblCellMar>
        </w:tblPrEx>
        <w:tc>
          <w:tcPr>
            <w:tcW w:w="1714" w:type="dxa"/>
            <w:tcBorders>
              <w:top w:val="single" w:sz="16" w:space="0" w:color="000000"/>
              <w:bottom w:val="single" w:sz="16" w:space="0" w:color="000000"/>
              <w:right w:val="single" w:sz="16" w:space="0" w:color="000000"/>
            </w:tcBorders>
            <w:shd w:val="clear" w:color="auto" w:fill="000000"/>
            <w:tcMar>
              <w:top w:w="80" w:type="nil"/>
              <w:left w:w="40" w:type="nil"/>
              <w:bottom w:w="40" w:type="nil"/>
              <w:right w:w="80" w:type="nil"/>
            </w:tcMar>
            <w:vAlign w:val="bottom"/>
          </w:tcPr>
          <w:p w:rsidR="00AB38AC" w:rsidRPr="00AB38AC" w:rsidRDefault="00AB38AC">
            <w:pPr>
              <w:autoSpaceDE w:val="0"/>
              <w:autoSpaceDN w:val="0"/>
              <w:adjustRightInd w:val="0"/>
              <w:rPr>
                <w:rFonts w:ascii="Trebuchet MS" w:hAnsi="Trebuchet MS" w:cs="Trebuchet MS"/>
                <w:b/>
                <w:bCs/>
                <w:color w:val="FFFFFF"/>
                <w:sz w:val="20"/>
                <w:szCs w:val="20"/>
                <w:lang w:val="en-GB"/>
              </w:rPr>
            </w:pPr>
            <w:r w:rsidRPr="00AB38AC">
              <w:rPr>
                <w:rFonts w:ascii="Trebuchet MS" w:hAnsi="Trebuchet MS" w:cs="Trebuchet MS"/>
                <w:b/>
                <w:bCs/>
                <w:color w:val="FFFFFF"/>
                <w:sz w:val="20"/>
                <w:szCs w:val="20"/>
                <w:lang w:val="en-GB"/>
              </w:rPr>
              <w:t>Key</w:t>
            </w:r>
          </w:p>
        </w:tc>
        <w:tc>
          <w:tcPr>
            <w:tcW w:w="4743" w:type="dxa"/>
            <w:tcBorders>
              <w:top w:val="single" w:sz="16" w:space="0" w:color="000000"/>
              <w:left w:val="single" w:sz="16" w:space="0" w:color="000000"/>
              <w:bottom w:val="single" w:sz="16" w:space="0" w:color="000000"/>
              <w:right w:val="single" w:sz="16" w:space="0" w:color="000000"/>
            </w:tcBorders>
            <w:shd w:val="clear" w:color="auto" w:fill="000000"/>
            <w:tcMar>
              <w:top w:w="80" w:type="nil"/>
              <w:left w:w="40" w:type="nil"/>
              <w:bottom w:w="40" w:type="nil"/>
              <w:right w:w="80" w:type="nil"/>
            </w:tcMar>
            <w:vAlign w:val="bottom"/>
          </w:tcPr>
          <w:p w:rsidR="00AB38AC" w:rsidRPr="00AB38AC" w:rsidRDefault="00AB38AC">
            <w:pPr>
              <w:autoSpaceDE w:val="0"/>
              <w:autoSpaceDN w:val="0"/>
              <w:adjustRightInd w:val="0"/>
              <w:rPr>
                <w:rFonts w:ascii="Trebuchet MS" w:hAnsi="Trebuchet MS" w:cs="Trebuchet MS"/>
                <w:b/>
                <w:bCs/>
                <w:color w:val="FFFFFF"/>
                <w:sz w:val="20"/>
                <w:szCs w:val="20"/>
                <w:lang w:val="en-GB"/>
              </w:rPr>
            </w:pPr>
            <w:r w:rsidRPr="00AB38AC">
              <w:rPr>
                <w:rFonts w:ascii="Trebuchet MS" w:hAnsi="Trebuchet MS" w:cs="Trebuchet MS"/>
                <w:b/>
                <w:bCs/>
                <w:color w:val="FFFFFF"/>
                <w:sz w:val="20"/>
                <w:szCs w:val="20"/>
                <w:lang w:val="en-GB"/>
              </w:rPr>
              <w:t>Play mode</w:t>
            </w:r>
          </w:p>
        </w:tc>
        <w:tc>
          <w:tcPr>
            <w:tcW w:w="4618" w:type="dxa"/>
            <w:tcBorders>
              <w:top w:val="single" w:sz="16" w:space="0" w:color="000000"/>
              <w:left w:val="single" w:sz="16" w:space="0" w:color="000000"/>
              <w:bottom w:val="single" w:sz="16" w:space="0" w:color="000000"/>
            </w:tcBorders>
            <w:shd w:val="clear" w:color="auto" w:fill="000000"/>
            <w:tcMar>
              <w:top w:w="80" w:type="nil"/>
              <w:left w:w="40" w:type="nil"/>
              <w:bottom w:w="40" w:type="nil"/>
              <w:right w:w="80" w:type="nil"/>
            </w:tcMar>
            <w:vAlign w:val="bottom"/>
          </w:tcPr>
          <w:p w:rsidR="00AB38AC" w:rsidRPr="00AB38AC" w:rsidRDefault="00AB38AC">
            <w:pPr>
              <w:autoSpaceDE w:val="0"/>
              <w:autoSpaceDN w:val="0"/>
              <w:adjustRightInd w:val="0"/>
              <w:rPr>
                <w:rFonts w:ascii="Trebuchet MS" w:hAnsi="Trebuchet MS" w:cs="Trebuchet MS"/>
                <w:b/>
                <w:bCs/>
                <w:color w:val="FFFFFF"/>
                <w:sz w:val="20"/>
                <w:szCs w:val="20"/>
                <w:lang w:val="en-GB"/>
              </w:rPr>
            </w:pPr>
            <w:r w:rsidRPr="00AB38AC">
              <w:rPr>
                <w:rFonts w:ascii="Trebuchet MS" w:hAnsi="Trebuchet MS" w:cs="Trebuchet MS"/>
                <w:b/>
                <w:bCs/>
                <w:color w:val="FFFFFF"/>
                <w:sz w:val="20"/>
                <w:szCs w:val="20"/>
                <w:lang w:val="en-GB"/>
              </w:rPr>
              <w:t>Edit mode</w:t>
            </w:r>
          </w:p>
        </w:tc>
      </w:tr>
      <w:tr w:rsidR="00AB38AC" w:rsidRPr="00AB38AC">
        <w:tblPrEx>
          <w:tblBorders>
            <w:top w:val="none" w:sz="0" w:space="0" w:color="auto"/>
          </w:tblBorders>
          <w:tblCellMar>
            <w:top w:w="0" w:type="dxa"/>
            <w:bottom w:w="0" w:type="dxa"/>
          </w:tblCellMar>
        </w:tblPrEx>
        <w:tc>
          <w:tcPr>
            <w:tcW w:w="1714" w:type="dxa"/>
            <w:tcBorders>
              <w:top w:val="single" w:sz="16" w:space="0" w:color="000000"/>
              <w:bottom w:val="single" w:sz="16" w:space="0" w:color="000000"/>
              <w:right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r w:rsidRPr="00AB38AC">
              <w:rPr>
                <w:rFonts w:ascii="Trebuchet MS" w:hAnsi="Trebuchet MS" w:cs="Trebuchet MS"/>
                <w:color w:val="FFFFFF"/>
                <w:sz w:val="20"/>
                <w:szCs w:val="20"/>
                <w:lang w:val="en-GB"/>
              </w:rPr>
              <w:t>F1</w:t>
            </w:r>
          </w:p>
        </w:tc>
        <w:tc>
          <w:tcPr>
            <w:tcW w:w="4743" w:type="dxa"/>
            <w:tcBorders>
              <w:top w:val="single" w:sz="16" w:space="0" w:color="000000"/>
              <w:left w:val="single" w:sz="16" w:space="0" w:color="000000"/>
              <w:bottom w:val="single" w:sz="16" w:space="0" w:color="000000"/>
              <w:right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r w:rsidRPr="00AB38AC">
              <w:rPr>
                <w:rFonts w:ascii="Trebuchet MS" w:hAnsi="Trebuchet MS" w:cs="Trebuchet MS"/>
                <w:color w:val="FFFFFF"/>
                <w:sz w:val="20"/>
                <w:szCs w:val="20"/>
                <w:lang w:val="en-GB"/>
              </w:rPr>
              <w:t>Play pattern</w:t>
            </w:r>
          </w:p>
        </w:tc>
        <w:tc>
          <w:tcPr>
            <w:tcW w:w="4618" w:type="dxa"/>
            <w:tcBorders>
              <w:top w:val="single" w:sz="16" w:space="0" w:color="000000"/>
              <w:left w:val="single" w:sz="16" w:space="0" w:color="000000"/>
              <w:bottom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r w:rsidRPr="00AB38AC">
              <w:rPr>
                <w:rFonts w:ascii="Trebuchet MS" w:hAnsi="Trebuchet MS" w:cs="Trebuchet MS"/>
                <w:color w:val="FFFFFF"/>
                <w:sz w:val="20"/>
                <w:szCs w:val="20"/>
                <w:lang w:val="en-GB"/>
              </w:rPr>
              <w:t>Play pattern</w:t>
            </w:r>
          </w:p>
        </w:tc>
      </w:tr>
      <w:tr w:rsidR="00AB38AC" w:rsidRPr="00AB38AC">
        <w:tblPrEx>
          <w:tblBorders>
            <w:top w:val="none" w:sz="0" w:space="0" w:color="auto"/>
          </w:tblBorders>
          <w:tblCellMar>
            <w:top w:w="0" w:type="dxa"/>
            <w:bottom w:w="0" w:type="dxa"/>
          </w:tblCellMar>
        </w:tblPrEx>
        <w:tc>
          <w:tcPr>
            <w:tcW w:w="1714" w:type="dxa"/>
            <w:tcBorders>
              <w:top w:val="single" w:sz="16" w:space="0" w:color="000000"/>
              <w:bottom w:val="single" w:sz="16" w:space="0" w:color="000000"/>
              <w:right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r w:rsidRPr="00AB38AC">
              <w:rPr>
                <w:rFonts w:ascii="Trebuchet MS" w:hAnsi="Trebuchet MS" w:cs="Trebuchet MS"/>
                <w:color w:val="FFFFFF"/>
                <w:sz w:val="20"/>
                <w:szCs w:val="20"/>
                <w:lang w:val="en-GB"/>
              </w:rPr>
              <w:t>F2</w:t>
            </w:r>
          </w:p>
        </w:tc>
        <w:tc>
          <w:tcPr>
            <w:tcW w:w="4743" w:type="dxa"/>
            <w:tcBorders>
              <w:top w:val="single" w:sz="16" w:space="0" w:color="000000"/>
              <w:left w:val="single" w:sz="16" w:space="0" w:color="000000"/>
              <w:bottom w:val="single" w:sz="16" w:space="0" w:color="000000"/>
              <w:right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r w:rsidRPr="00AB38AC">
              <w:rPr>
                <w:rFonts w:ascii="Trebuchet MS" w:hAnsi="Trebuchet MS" w:cs="Trebuchet MS"/>
                <w:color w:val="FFFFFF"/>
                <w:sz w:val="20"/>
                <w:szCs w:val="20"/>
                <w:lang w:val="en-GB"/>
              </w:rPr>
              <w:t>Play song</w:t>
            </w:r>
          </w:p>
        </w:tc>
        <w:tc>
          <w:tcPr>
            <w:tcW w:w="4618" w:type="dxa"/>
            <w:tcBorders>
              <w:top w:val="single" w:sz="16" w:space="0" w:color="000000"/>
              <w:left w:val="single" w:sz="16" w:space="0" w:color="000000"/>
              <w:bottom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r w:rsidRPr="00AB38AC">
              <w:rPr>
                <w:rFonts w:ascii="Trebuchet MS" w:hAnsi="Trebuchet MS" w:cs="Trebuchet MS"/>
                <w:color w:val="FFFFFF"/>
                <w:sz w:val="20"/>
                <w:szCs w:val="20"/>
                <w:lang w:val="en-GB"/>
              </w:rPr>
              <w:t>Play song</w:t>
            </w:r>
          </w:p>
        </w:tc>
      </w:tr>
      <w:tr w:rsidR="00AB38AC" w:rsidRPr="00AB38AC">
        <w:tblPrEx>
          <w:tblBorders>
            <w:top w:val="none" w:sz="0" w:space="0" w:color="auto"/>
          </w:tblBorders>
          <w:tblCellMar>
            <w:top w:w="0" w:type="dxa"/>
            <w:bottom w:w="0" w:type="dxa"/>
          </w:tblCellMar>
        </w:tblPrEx>
        <w:tc>
          <w:tcPr>
            <w:tcW w:w="1714" w:type="dxa"/>
            <w:tcBorders>
              <w:top w:val="single" w:sz="16" w:space="0" w:color="000000"/>
              <w:bottom w:val="single" w:sz="16" w:space="0" w:color="000000"/>
              <w:right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r w:rsidRPr="00AB38AC">
              <w:rPr>
                <w:rFonts w:ascii="Trebuchet MS" w:hAnsi="Trebuchet MS" w:cs="Trebuchet MS"/>
                <w:color w:val="FFFFFF"/>
                <w:sz w:val="20"/>
                <w:szCs w:val="20"/>
                <w:lang w:val="en-GB"/>
              </w:rPr>
              <w:t>F3</w:t>
            </w:r>
          </w:p>
        </w:tc>
        <w:tc>
          <w:tcPr>
            <w:tcW w:w="4743" w:type="dxa"/>
            <w:tcBorders>
              <w:top w:val="single" w:sz="16" w:space="0" w:color="000000"/>
              <w:left w:val="single" w:sz="16" w:space="0" w:color="000000"/>
              <w:bottom w:val="single" w:sz="16" w:space="0" w:color="000000"/>
              <w:right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r w:rsidRPr="00AB38AC">
              <w:rPr>
                <w:rFonts w:ascii="Trebuchet MS" w:hAnsi="Trebuchet MS" w:cs="Trebuchet MS"/>
                <w:color w:val="FFFFFF"/>
                <w:sz w:val="20"/>
                <w:szCs w:val="20"/>
                <w:lang w:val="en-GB"/>
              </w:rPr>
              <w:t>Load song</w:t>
            </w:r>
          </w:p>
        </w:tc>
        <w:tc>
          <w:tcPr>
            <w:tcW w:w="4618" w:type="dxa"/>
            <w:tcBorders>
              <w:top w:val="single" w:sz="16" w:space="0" w:color="000000"/>
              <w:left w:val="single" w:sz="16" w:space="0" w:color="000000"/>
              <w:bottom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r w:rsidRPr="00AB38AC">
              <w:rPr>
                <w:rFonts w:ascii="Trebuchet MS" w:hAnsi="Trebuchet MS" w:cs="Trebuchet MS"/>
                <w:color w:val="FFFFFF"/>
                <w:sz w:val="20"/>
                <w:szCs w:val="20"/>
                <w:lang w:val="en-GB"/>
              </w:rPr>
              <w:t>Change pattern</w:t>
            </w:r>
          </w:p>
        </w:tc>
      </w:tr>
      <w:tr w:rsidR="00AB38AC" w:rsidRPr="00AB38AC">
        <w:tblPrEx>
          <w:tblBorders>
            <w:top w:val="none" w:sz="0" w:space="0" w:color="auto"/>
          </w:tblBorders>
          <w:tblCellMar>
            <w:top w:w="0" w:type="dxa"/>
            <w:bottom w:w="0" w:type="dxa"/>
          </w:tblCellMar>
        </w:tblPrEx>
        <w:tc>
          <w:tcPr>
            <w:tcW w:w="1714" w:type="dxa"/>
            <w:tcBorders>
              <w:top w:val="single" w:sz="16" w:space="0" w:color="000000"/>
              <w:bottom w:val="single" w:sz="16" w:space="0" w:color="000000"/>
              <w:right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r w:rsidRPr="00AB38AC">
              <w:rPr>
                <w:rFonts w:ascii="Trebuchet MS" w:hAnsi="Trebuchet MS" w:cs="Trebuchet MS"/>
                <w:color w:val="FFFFFF"/>
                <w:sz w:val="20"/>
                <w:szCs w:val="20"/>
                <w:lang w:val="en-GB"/>
              </w:rPr>
              <w:t>F4</w:t>
            </w:r>
          </w:p>
        </w:tc>
        <w:tc>
          <w:tcPr>
            <w:tcW w:w="4743" w:type="dxa"/>
            <w:tcBorders>
              <w:top w:val="single" w:sz="16" w:space="0" w:color="000000"/>
              <w:left w:val="single" w:sz="16" w:space="0" w:color="000000"/>
              <w:bottom w:val="single" w:sz="16" w:space="0" w:color="000000"/>
              <w:right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r w:rsidRPr="00AB38AC">
              <w:rPr>
                <w:rFonts w:ascii="Trebuchet MS" w:hAnsi="Trebuchet MS" w:cs="Trebuchet MS"/>
                <w:color w:val="FFFFFF"/>
                <w:sz w:val="20"/>
                <w:szCs w:val="20"/>
                <w:lang w:val="en-GB"/>
              </w:rPr>
              <w:t>Save song</w:t>
            </w:r>
          </w:p>
        </w:tc>
        <w:tc>
          <w:tcPr>
            <w:tcW w:w="4618" w:type="dxa"/>
            <w:tcBorders>
              <w:top w:val="single" w:sz="16" w:space="0" w:color="000000"/>
              <w:left w:val="single" w:sz="16" w:space="0" w:color="000000"/>
              <w:bottom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r w:rsidRPr="00AB38AC">
              <w:rPr>
                <w:rFonts w:ascii="Trebuchet MS" w:hAnsi="Trebuchet MS" w:cs="Trebuchet MS"/>
                <w:color w:val="FFFFFF"/>
                <w:sz w:val="20"/>
                <w:szCs w:val="20"/>
                <w:lang w:val="en-GB"/>
              </w:rPr>
              <w:t>Change instrument</w:t>
            </w:r>
          </w:p>
        </w:tc>
      </w:tr>
      <w:tr w:rsidR="00AB38AC" w:rsidRPr="00AB38AC">
        <w:tblPrEx>
          <w:tblBorders>
            <w:top w:val="none" w:sz="0" w:space="0" w:color="auto"/>
          </w:tblBorders>
          <w:tblCellMar>
            <w:top w:w="0" w:type="dxa"/>
            <w:bottom w:w="0" w:type="dxa"/>
          </w:tblCellMar>
        </w:tblPrEx>
        <w:tc>
          <w:tcPr>
            <w:tcW w:w="1714" w:type="dxa"/>
            <w:tcBorders>
              <w:top w:val="single" w:sz="16" w:space="0" w:color="000000"/>
              <w:bottom w:val="single" w:sz="16" w:space="0" w:color="000000"/>
              <w:right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r w:rsidRPr="00AB38AC">
              <w:rPr>
                <w:rFonts w:ascii="Trebuchet MS" w:hAnsi="Trebuchet MS" w:cs="Trebuchet MS"/>
                <w:color w:val="FFFFFF"/>
                <w:sz w:val="20"/>
                <w:szCs w:val="20"/>
                <w:lang w:val="en-GB"/>
              </w:rPr>
              <w:t>F5</w:t>
            </w:r>
          </w:p>
        </w:tc>
        <w:tc>
          <w:tcPr>
            <w:tcW w:w="4743" w:type="dxa"/>
            <w:tcBorders>
              <w:top w:val="single" w:sz="16" w:space="0" w:color="000000"/>
              <w:left w:val="single" w:sz="16" w:space="0" w:color="000000"/>
              <w:bottom w:val="single" w:sz="16" w:space="0" w:color="000000"/>
              <w:right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r w:rsidRPr="00AB38AC">
              <w:rPr>
                <w:rFonts w:ascii="Trebuchet MS" w:hAnsi="Trebuchet MS" w:cs="Trebuchet MS"/>
                <w:color w:val="FFFFFF"/>
                <w:sz w:val="20"/>
                <w:szCs w:val="20"/>
                <w:lang w:val="en-GB"/>
              </w:rPr>
              <w:t xml:space="preserve">Load software instrument and </w:t>
            </w:r>
            <w:proofErr w:type="spellStart"/>
            <w:r w:rsidRPr="00AB38AC">
              <w:rPr>
                <w:rFonts w:ascii="Trebuchet MS" w:hAnsi="Trebuchet MS" w:cs="Trebuchet MS"/>
                <w:color w:val="FFFFFF"/>
                <w:sz w:val="20"/>
                <w:szCs w:val="20"/>
                <w:lang w:val="en-GB"/>
              </w:rPr>
              <w:t>preset</w:t>
            </w:r>
            <w:proofErr w:type="spellEnd"/>
          </w:p>
        </w:tc>
        <w:tc>
          <w:tcPr>
            <w:tcW w:w="4618" w:type="dxa"/>
            <w:tcBorders>
              <w:top w:val="single" w:sz="16" w:space="0" w:color="000000"/>
              <w:left w:val="single" w:sz="16" w:space="0" w:color="000000"/>
              <w:bottom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r w:rsidRPr="00AB38AC">
              <w:rPr>
                <w:rFonts w:ascii="Trebuchet MS" w:hAnsi="Trebuchet MS" w:cs="Trebuchet MS"/>
                <w:color w:val="FFFFFF"/>
                <w:sz w:val="20"/>
                <w:szCs w:val="20"/>
                <w:lang w:val="en-GB"/>
              </w:rPr>
              <w:t xml:space="preserve">Load software instrument and </w:t>
            </w:r>
            <w:proofErr w:type="spellStart"/>
            <w:r w:rsidRPr="00AB38AC">
              <w:rPr>
                <w:rFonts w:ascii="Trebuchet MS" w:hAnsi="Trebuchet MS" w:cs="Trebuchet MS"/>
                <w:color w:val="FFFFFF"/>
                <w:sz w:val="20"/>
                <w:szCs w:val="20"/>
                <w:lang w:val="en-GB"/>
              </w:rPr>
              <w:t>preset</w:t>
            </w:r>
            <w:proofErr w:type="spellEnd"/>
          </w:p>
        </w:tc>
      </w:tr>
      <w:tr w:rsidR="00AB38AC" w:rsidRPr="00AB38AC">
        <w:tblPrEx>
          <w:tblBorders>
            <w:top w:val="none" w:sz="0" w:space="0" w:color="auto"/>
          </w:tblBorders>
          <w:tblCellMar>
            <w:top w:w="0" w:type="dxa"/>
            <w:bottom w:w="0" w:type="dxa"/>
          </w:tblCellMar>
        </w:tblPrEx>
        <w:tc>
          <w:tcPr>
            <w:tcW w:w="1714" w:type="dxa"/>
            <w:tcBorders>
              <w:top w:val="single" w:sz="16" w:space="0" w:color="000000"/>
              <w:bottom w:val="single" w:sz="16" w:space="0" w:color="000000"/>
              <w:right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r w:rsidRPr="00AB38AC">
              <w:rPr>
                <w:rFonts w:ascii="Trebuchet MS" w:hAnsi="Trebuchet MS" w:cs="Trebuchet MS"/>
                <w:color w:val="FFFFFF"/>
                <w:sz w:val="20"/>
                <w:szCs w:val="20"/>
                <w:lang w:val="en-GB"/>
              </w:rPr>
              <w:t>F6</w:t>
            </w:r>
          </w:p>
        </w:tc>
        <w:tc>
          <w:tcPr>
            <w:tcW w:w="4743" w:type="dxa"/>
            <w:tcBorders>
              <w:top w:val="single" w:sz="16" w:space="0" w:color="000000"/>
              <w:left w:val="single" w:sz="16" w:space="0" w:color="000000"/>
              <w:bottom w:val="single" w:sz="16" w:space="0" w:color="000000"/>
              <w:right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p>
        </w:tc>
        <w:tc>
          <w:tcPr>
            <w:tcW w:w="4618" w:type="dxa"/>
            <w:tcBorders>
              <w:top w:val="single" w:sz="16" w:space="0" w:color="000000"/>
              <w:left w:val="single" w:sz="16" w:space="0" w:color="000000"/>
              <w:bottom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r w:rsidRPr="00AB38AC">
              <w:rPr>
                <w:rFonts w:ascii="Trebuchet MS" w:hAnsi="Trebuchet MS" w:cs="Trebuchet MS"/>
                <w:color w:val="FFFFFF"/>
                <w:sz w:val="20"/>
                <w:szCs w:val="20"/>
                <w:lang w:val="en-GB"/>
              </w:rPr>
              <w:t>Copy channel, drums or codes to buffer</w:t>
            </w:r>
          </w:p>
        </w:tc>
      </w:tr>
      <w:tr w:rsidR="00AB38AC" w:rsidRPr="00AB38AC">
        <w:tblPrEx>
          <w:tblBorders>
            <w:top w:val="none" w:sz="0" w:space="0" w:color="auto"/>
          </w:tblBorders>
          <w:tblCellMar>
            <w:top w:w="0" w:type="dxa"/>
            <w:bottom w:w="0" w:type="dxa"/>
          </w:tblCellMar>
        </w:tblPrEx>
        <w:tc>
          <w:tcPr>
            <w:tcW w:w="1714" w:type="dxa"/>
            <w:tcBorders>
              <w:top w:val="single" w:sz="16" w:space="0" w:color="000000"/>
              <w:bottom w:val="single" w:sz="16" w:space="0" w:color="000000"/>
              <w:right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r w:rsidRPr="00AB38AC">
              <w:rPr>
                <w:rFonts w:ascii="Trebuchet MS" w:hAnsi="Trebuchet MS" w:cs="Trebuchet MS"/>
                <w:color w:val="FFFFFF"/>
                <w:sz w:val="20"/>
                <w:szCs w:val="20"/>
                <w:lang w:val="en-GB"/>
              </w:rPr>
              <w:t>F7</w:t>
            </w:r>
          </w:p>
        </w:tc>
        <w:tc>
          <w:tcPr>
            <w:tcW w:w="4743" w:type="dxa"/>
            <w:tcBorders>
              <w:top w:val="single" w:sz="16" w:space="0" w:color="000000"/>
              <w:left w:val="single" w:sz="16" w:space="0" w:color="000000"/>
              <w:bottom w:val="single" w:sz="16" w:space="0" w:color="000000"/>
              <w:right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p>
        </w:tc>
        <w:tc>
          <w:tcPr>
            <w:tcW w:w="4618" w:type="dxa"/>
            <w:tcBorders>
              <w:top w:val="single" w:sz="16" w:space="0" w:color="000000"/>
              <w:left w:val="single" w:sz="16" w:space="0" w:color="000000"/>
              <w:bottom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r w:rsidRPr="00AB38AC">
              <w:rPr>
                <w:rFonts w:ascii="Trebuchet MS" w:hAnsi="Trebuchet MS" w:cs="Trebuchet MS"/>
                <w:color w:val="FFFFFF"/>
                <w:sz w:val="20"/>
                <w:szCs w:val="20"/>
                <w:lang w:val="en-GB"/>
              </w:rPr>
              <w:t>Copy pattern to buffer</w:t>
            </w:r>
          </w:p>
        </w:tc>
      </w:tr>
      <w:tr w:rsidR="00AB38AC" w:rsidRPr="00AB38AC">
        <w:tblPrEx>
          <w:tblBorders>
            <w:top w:val="none" w:sz="0" w:space="0" w:color="auto"/>
          </w:tblBorders>
          <w:tblCellMar>
            <w:top w:w="0" w:type="dxa"/>
            <w:bottom w:w="0" w:type="dxa"/>
          </w:tblCellMar>
        </w:tblPrEx>
        <w:tc>
          <w:tcPr>
            <w:tcW w:w="1714" w:type="dxa"/>
            <w:tcBorders>
              <w:top w:val="single" w:sz="16" w:space="0" w:color="000000"/>
              <w:bottom w:val="single" w:sz="16" w:space="0" w:color="000000"/>
              <w:right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r w:rsidRPr="00AB38AC">
              <w:rPr>
                <w:rFonts w:ascii="Trebuchet MS" w:hAnsi="Trebuchet MS" w:cs="Trebuchet MS"/>
                <w:color w:val="FFFFFF"/>
                <w:sz w:val="20"/>
                <w:szCs w:val="20"/>
                <w:lang w:val="en-GB"/>
              </w:rPr>
              <w:t>F8</w:t>
            </w:r>
          </w:p>
        </w:tc>
        <w:tc>
          <w:tcPr>
            <w:tcW w:w="4743" w:type="dxa"/>
            <w:tcBorders>
              <w:top w:val="single" w:sz="16" w:space="0" w:color="000000"/>
              <w:left w:val="single" w:sz="16" w:space="0" w:color="000000"/>
              <w:bottom w:val="single" w:sz="16" w:space="0" w:color="000000"/>
              <w:right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p>
        </w:tc>
        <w:tc>
          <w:tcPr>
            <w:tcW w:w="4618" w:type="dxa"/>
            <w:tcBorders>
              <w:top w:val="single" w:sz="16" w:space="0" w:color="000000"/>
              <w:left w:val="single" w:sz="16" w:space="0" w:color="000000"/>
              <w:bottom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r w:rsidRPr="00AB38AC">
              <w:rPr>
                <w:rFonts w:ascii="Trebuchet MS" w:hAnsi="Trebuchet MS" w:cs="Trebuchet MS"/>
                <w:color w:val="FFFFFF"/>
                <w:sz w:val="20"/>
                <w:szCs w:val="20"/>
                <w:lang w:val="en-GB"/>
              </w:rPr>
              <w:t>Copy buffer content to current pattern</w:t>
            </w:r>
          </w:p>
        </w:tc>
      </w:tr>
      <w:tr w:rsidR="00AB38AC" w:rsidRPr="00AB38AC">
        <w:tblPrEx>
          <w:tblBorders>
            <w:top w:val="none" w:sz="0" w:space="0" w:color="auto"/>
          </w:tblBorders>
          <w:tblCellMar>
            <w:top w:w="0" w:type="dxa"/>
            <w:bottom w:w="0" w:type="dxa"/>
          </w:tblCellMar>
        </w:tblPrEx>
        <w:tc>
          <w:tcPr>
            <w:tcW w:w="1714" w:type="dxa"/>
            <w:tcBorders>
              <w:top w:val="single" w:sz="16" w:space="0" w:color="000000"/>
              <w:bottom w:val="single" w:sz="16" w:space="0" w:color="000000"/>
              <w:right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r w:rsidRPr="00AB38AC">
              <w:rPr>
                <w:rFonts w:ascii="Trebuchet MS" w:hAnsi="Trebuchet MS" w:cs="Trebuchet MS"/>
                <w:color w:val="FFFFFF"/>
                <w:sz w:val="20"/>
                <w:szCs w:val="20"/>
                <w:lang w:val="en-GB"/>
              </w:rPr>
              <w:t>F9</w:t>
            </w:r>
          </w:p>
        </w:tc>
        <w:tc>
          <w:tcPr>
            <w:tcW w:w="4743" w:type="dxa"/>
            <w:tcBorders>
              <w:top w:val="single" w:sz="16" w:space="0" w:color="000000"/>
              <w:left w:val="single" w:sz="16" w:space="0" w:color="000000"/>
              <w:bottom w:val="single" w:sz="16" w:space="0" w:color="000000"/>
              <w:right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r w:rsidRPr="00AB38AC">
              <w:rPr>
                <w:rFonts w:ascii="Trebuchet MS" w:hAnsi="Trebuchet MS" w:cs="Trebuchet MS"/>
                <w:color w:val="FFFFFF"/>
                <w:sz w:val="20"/>
                <w:szCs w:val="20"/>
                <w:lang w:val="en-GB"/>
              </w:rPr>
              <w:t>Play song</w:t>
            </w:r>
          </w:p>
        </w:tc>
        <w:tc>
          <w:tcPr>
            <w:tcW w:w="4618" w:type="dxa"/>
            <w:tcBorders>
              <w:top w:val="single" w:sz="16" w:space="0" w:color="000000"/>
              <w:left w:val="single" w:sz="16" w:space="0" w:color="000000"/>
              <w:bottom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r w:rsidRPr="00AB38AC">
              <w:rPr>
                <w:rFonts w:ascii="Trebuchet MS" w:hAnsi="Trebuchet MS" w:cs="Trebuchet MS"/>
                <w:color w:val="FFFFFF"/>
                <w:sz w:val="20"/>
                <w:szCs w:val="20"/>
                <w:lang w:val="en-GB"/>
              </w:rPr>
              <w:t>Play song</w:t>
            </w:r>
          </w:p>
        </w:tc>
      </w:tr>
      <w:tr w:rsidR="00AB38AC" w:rsidRPr="00AB38AC">
        <w:tblPrEx>
          <w:tblBorders>
            <w:top w:val="none" w:sz="0" w:space="0" w:color="auto"/>
          </w:tblBorders>
          <w:tblCellMar>
            <w:top w:w="0" w:type="dxa"/>
            <w:bottom w:w="0" w:type="dxa"/>
          </w:tblCellMar>
        </w:tblPrEx>
        <w:tc>
          <w:tcPr>
            <w:tcW w:w="1714" w:type="dxa"/>
            <w:tcBorders>
              <w:top w:val="single" w:sz="16" w:space="0" w:color="000000"/>
              <w:bottom w:val="single" w:sz="16" w:space="0" w:color="000000"/>
              <w:right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r w:rsidRPr="00AB38AC">
              <w:rPr>
                <w:rFonts w:ascii="Trebuchet MS" w:hAnsi="Trebuchet MS" w:cs="Trebuchet MS"/>
                <w:color w:val="FFFFFF"/>
                <w:sz w:val="20"/>
                <w:szCs w:val="20"/>
                <w:lang w:val="en-GB"/>
              </w:rPr>
              <w:t>F10</w:t>
            </w:r>
          </w:p>
        </w:tc>
        <w:tc>
          <w:tcPr>
            <w:tcW w:w="4743" w:type="dxa"/>
            <w:tcBorders>
              <w:top w:val="single" w:sz="16" w:space="0" w:color="000000"/>
              <w:left w:val="single" w:sz="16" w:space="0" w:color="000000"/>
              <w:bottom w:val="single" w:sz="16" w:space="0" w:color="000000"/>
              <w:right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r w:rsidRPr="00AB38AC">
              <w:rPr>
                <w:rFonts w:ascii="Trebuchet MS" w:hAnsi="Trebuchet MS" w:cs="Trebuchet MS"/>
                <w:color w:val="FFFFFF"/>
                <w:sz w:val="20"/>
                <w:szCs w:val="20"/>
                <w:lang w:val="en-GB"/>
              </w:rPr>
              <w:t xml:space="preserve">Load </w:t>
            </w:r>
            <w:proofErr w:type="spellStart"/>
            <w:r w:rsidRPr="00AB38AC">
              <w:rPr>
                <w:rFonts w:ascii="Trebuchet MS" w:hAnsi="Trebuchet MS" w:cs="Trebuchet MS"/>
                <w:color w:val="FFFFFF"/>
                <w:sz w:val="20"/>
                <w:szCs w:val="20"/>
                <w:lang w:val="en-GB"/>
              </w:rPr>
              <w:t>presets</w:t>
            </w:r>
            <w:proofErr w:type="spellEnd"/>
            <w:r w:rsidRPr="00AB38AC">
              <w:rPr>
                <w:rFonts w:ascii="Trebuchet MS" w:hAnsi="Trebuchet MS" w:cs="Trebuchet MS"/>
                <w:color w:val="FFFFFF"/>
                <w:sz w:val="20"/>
                <w:szCs w:val="20"/>
                <w:lang w:val="en-GB"/>
              </w:rPr>
              <w:t xml:space="preserve"> list</w:t>
            </w:r>
          </w:p>
        </w:tc>
        <w:tc>
          <w:tcPr>
            <w:tcW w:w="4618" w:type="dxa"/>
            <w:tcBorders>
              <w:top w:val="single" w:sz="16" w:space="0" w:color="000000"/>
              <w:left w:val="single" w:sz="16" w:space="0" w:color="000000"/>
              <w:bottom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r w:rsidRPr="00AB38AC">
              <w:rPr>
                <w:rFonts w:ascii="Trebuchet MS" w:hAnsi="Trebuchet MS" w:cs="Trebuchet MS"/>
                <w:color w:val="FFFFFF"/>
                <w:sz w:val="20"/>
                <w:szCs w:val="20"/>
                <w:lang w:val="en-GB"/>
              </w:rPr>
              <w:t>Print song</w:t>
            </w:r>
          </w:p>
        </w:tc>
      </w:tr>
      <w:tr w:rsidR="00AB38AC" w:rsidRPr="00AB38AC">
        <w:tblPrEx>
          <w:tblBorders>
            <w:top w:val="none" w:sz="0" w:space="0" w:color="auto"/>
          </w:tblBorders>
          <w:tblCellMar>
            <w:top w:w="0" w:type="dxa"/>
            <w:bottom w:w="0" w:type="dxa"/>
          </w:tblCellMar>
        </w:tblPrEx>
        <w:tc>
          <w:tcPr>
            <w:tcW w:w="1714" w:type="dxa"/>
            <w:tcBorders>
              <w:top w:val="single" w:sz="16" w:space="0" w:color="000000"/>
              <w:bottom w:val="single" w:sz="16" w:space="0" w:color="000000"/>
              <w:right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r w:rsidRPr="00AB38AC">
              <w:rPr>
                <w:rFonts w:ascii="Trebuchet MS" w:hAnsi="Trebuchet MS" w:cs="Trebuchet MS"/>
                <w:color w:val="FFFFFF"/>
                <w:sz w:val="20"/>
                <w:szCs w:val="20"/>
                <w:lang w:val="en-GB"/>
              </w:rPr>
              <w:t>Cursors</w:t>
            </w:r>
          </w:p>
        </w:tc>
        <w:tc>
          <w:tcPr>
            <w:tcW w:w="4743" w:type="dxa"/>
            <w:tcBorders>
              <w:top w:val="single" w:sz="16" w:space="0" w:color="000000"/>
              <w:left w:val="single" w:sz="16" w:space="0" w:color="000000"/>
              <w:bottom w:val="single" w:sz="16" w:space="0" w:color="000000"/>
              <w:right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r w:rsidRPr="00AB38AC">
              <w:rPr>
                <w:rFonts w:ascii="Trebuchet MS" w:hAnsi="Trebuchet MS" w:cs="Trebuchet MS"/>
                <w:color w:val="FFFFFF"/>
                <w:sz w:val="20"/>
                <w:szCs w:val="20"/>
                <w:lang w:val="en-GB"/>
              </w:rPr>
              <w:t>Change cursor position</w:t>
            </w:r>
          </w:p>
        </w:tc>
        <w:tc>
          <w:tcPr>
            <w:tcW w:w="4618" w:type="dxa"/>
            <w:tcBorders>
              <w:top w:val="single" w:sz="16" w:space="0" w:color="000000"/>
              <w:left w:val="single" w:sz="16" w:space="0" w:color="000000"/>
              <w:bottom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r w:rsidRPr="00AB38AC">
              <w:rPr>
                <w:rFonts w:ascii="Trebuchet MS" w:hAnsi="Trebuchet MS" w:cs="Trebuchet MS"/>
                <w:color w:val="FFFFFF"/>
                <w:sz w:val="20"/>
                <w:szCs w:val="20"/>
                <w:lang w:val="en-GB"/>
              </w:rPr>
              <w:t>Change cursor position</w:t>
            </w:r>
          </w:p>
        </w:tc>
      </w:tr>
      <w:tr w:rsidR="00AB38AC" w:rsidRPr="00AB38AC">
        <w:tblPrEx>
          <w:tblBorders>
            <w:top w:val="none" w:sz="0" w:space="0" w:color="auto"/>
          </w:tblBorders>
          <w:tblCellMar>
            <w:top w:w="0" w:type="dxa"/>
            <w:bottom w:w="0" w:type="dxa"/>
          </w:tblCellMar>
        </w:tblPrEx>
        <w:tc>
          <w:tcPr>
            <w:tcW w:w="1714" w:type="dxa"/>
            <w:tcBorders>
              <w:top w:val="single" w:sz="16" w:space="0" w:color="000000"/>
              <w:bottom w:val="single" w:sz="16" w:space="0" w:color="000000"/>
              <w:right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r w:rsidRPr="00AB38AC">
              <w:rPr>
                <w:rFonts w:ascii="Trebuchet MS" w:hAnsi="Trebuchet MS" w:cs="Trebuchet MS"/>
                <w:color w:val="FFFFFF"/>
                <w:sz w:val="20"/>
                <w:szCs w:val="20"/>
                <w:lang w:val="en-GB"/>
              </w:rPr>
              <w:t>O</w:t>
            </w:r>
          </w:p>
        </w:tc>
        <w:tc>
          <w:tcPr>
            <w:tcW w:w="4743" w:type="dxa"/>
            <w:tcBorders>
              <w:top w:val="single" w:sz="16" w:space="0" w:color="000000"/>
              <w:left w:val="single" w:sz="16" w:space="0" w:color="000000"/>
              <w:bottom w:val="single" w:sz="16" w:space="0" w:color="000000"/>
              <w:right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p>
        </w:tc>
        <w:tc>
          <w:tcPr>
            <w:tcW w:w="4618" w:type="dxa"/>
            <w:tcBorders>
              <w:top w:val="single" w:sz="16" w:space="0" w:color="000000"/>
              <w:left w:val="single" w:sz="16" w:space="0" w:color="000000"/>
              <w:bottom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r w:rsidRPr="00AB38AC">
              <w:rPr>
                <w:rFonts w:ascii="Trebuchet MS" w:hAnsi="Trebuchet MS" w:cs="Trebuchet MS"/>
                <w:color w:val="FFFFFF"/>
                <w:sz w:val="20"/>
                <w:szCs w:val="20"/>
                <w:lang w:val="en-GB"/>
              </w:rPr>
              <w:t>Insert an OFF</w:t>
            </w:r>
          </w:p>
        </w:tc>
      </w:tr>
      <w:tr w:rsidR="00AB38AC" w:rsidRPr="00AB38AC">
        <w:tblPrEx>
          <w:tblBorders>
            <w:top w:val="none" w:sz="0" w:space="0" w:color="auto"/>
          </w:tblBorders>
          <w:tblCellMar>
            <w:top w:w="0" w:type="dxa"/>
            <w:bottom w:w="0" w:type="dxa"/>
          </w:tblCellMar>
        </w:tblPrEx>
        <w:tc>
          <w:tcPr>
            <w:tcW w:w="1714" w:type="dxa"/>
            <w:tcBorders>
              <w:top w:val="single" w:sz="16" w:space="0" w:color="000000"/>
              <w:bottom w:val="single" w:sz="16" w:space="0" w:color="000000"/>
              <w:right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r w:rsidRPr="00AB38AC">
              <w:rPr>
                <w:rFonts w:ascii="Trebuchet MS" w:hAnsi="Trebuchet MS" w:cs="Trebuchet MS"/>
                <w:color w:val="FFFFFF"/>
                <w:sz w:val="20"/>
                <w:szCs w:val="20"/>
                <w:lang w:val="en-GB"/>
              </w:rPr>
              <w:t>P</w:t>
            </w:r>
          </w:p>
        </w:tc>
        <w:tc>
          <w:tcPr>
            <w:tcW w:w="4743" w:type="dxa"/>
            <w:tcBorders>
              <w:top w:val="single" w:sz="16" w:space="0" w:color="000000"/>
              <w:left w:val="single" w:sz="16" w:space="0" w:color="000000"/>
              <w:bottom w:val="single" w:sz="16" w:space="0" w:color="000000"/>
              <w:right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p>
        </w:tc>
        <w:tc>
          <w:tcPr>
            <w:tcW w:w="4618" w:type="dxa"/>
            <w:tcBorders>
              <w:top w:val="single" w:sz="16" w:space="0" w:color="000000"/>
              <w:left w:val="single" w:sz="16" w:space="0" w:color="000000"/>
              <w:bottom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r w:rsidRPr="00AB38AC">
              <w:rPr>
                <w:rFonts w:ascii="Trebuchet MS" w:hAnsi="Trebuchet MS" w:cs="Trebuchet MS"/>
                <w:color w:val="FFFFFF"/>
                <w:sz w:val="20"/>
                <w:szCs w:val="20"/>
                <w:lang w:val="en-GB"/>
              </w:rPr>
              <w:t>Insert a release</w:t>
            </w:r>
          </w:p>
        </w:tc>
      </w:tr>
      <w:tr w:rsidR="00AB38AC" w:rsidRPr="00AB38AC">
        <w:tblPrEx>
          <w:tblBorders>
            <w:top w:val="none" w:sz="0" w:space="0" w:color="auto"/>
          </w:tblBorders>
          <w:tblCellMar>
            <w:top w:w="0" w:type="dxa"/>
            <w:bottom w:w="0" w:type="dxa"/>
          </w:tblCellMar>
        </w:tblPrEx>
        <w:tc>
          <w:tcPr>
            <w:tcW w:w="1714" w:type="dxa"/>
            <w:tcBorders>
              <w:top w:val="single" w:sz="16" w:space="0" w:color="000000"/>
              <w:bottom w:val="single" w:sz="16" w:space="0" w:color="000000"/>
              <w:right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r w:rsidRPr="00AB38AC">
              <w:rPr>
                <w:rFonts w:ascii="Trebuchet MS" w:hAnsi="Trebuchet MS" w:cs="Trebuchet MS"/>
                <w:color w:val="FFFFFF"/>
                <w:sz w:val="20"/>
                <w:szCs w:val="20"/>
                <w:lang w:val="en-GB"/>
              </w:rPr>
              <w:t>BS</w:t>
            </w:r>
          </w:p>
        </w:tc>
        <w:tc>
          <w:tcPr>
            <w:tcW w:w="4743" w:type="dxa"/>
            <w:tcBorders>
              <w:top w:val="single" w:sz="16" w:space="0" w:color="000000"/>
              <w:left w:val="single" w:sz="16" w:space="0" w:color="000000"/>
              <w:bottom w:val="single" w:sz="16" w:space="0" w:color="000000"/>
              <w:right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p>
        </w:tc>
        <w:tc>
          <w:tcPr>
            <w:tcW w:w="4618" w:type="dxa"/>
            <w:tcBorders>
              <w:top w:val="single" w:sz="16" w:space="0" w:color="000000"/>
              <w:left w:val="single" w:sz="16" w:space="0" w:color="000000"/>
              <w:bottom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r w:rsidRPr="00AB38AC">
              <w:rPr>
                <w:rFonts w:ascii="Trebuchet MS" w:hAnsi="Trebuchet MS" w:cs="Trebuchet MS"/>
                <w:color w:val="FFFFFF"/>
                <w:sz w:val="20"/>
                <w:szCs w:val="20"/>
                <w:lang w:val="en-GB"/>
              </w:rPr>
              <w:t>Remove note</w:t>
            </w:r>
          </w:p>
        </w:tc>
      </w:tr>
      <w:tr w:rsidR="00AB38AC" w:rsidRPr="00AB38AC">
        <w:tblPrEx>
          <w:tblBorders>
            <w:top w:val="none" w:sz="0" w:space="0" w:color="auto"/>
          </w:tblBorders>
          <w:tblCellMar>
            <w:top w:w="0" w:type="dxa"/>
            <w:bottom w:w="0" w:type="dxa"/>
          </w:tblCellMar>
        </w:tblPrEx>
        <w:tc>
          <w:tcPr>
            <w:tcW w:w="1714" w:type="dxa"/>
            <w:tcBorders>
              <w:top w:val="single" w:sz="16" w:space="0" w:color="000000"/>
              <w:bottom w:val="single" w:sz="16" w:space="0" w:color="000000"/>
              <w:right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r w:rsidRPr="00AB38AC">
              <w:rPr>
                <w:rFonts w:ascii="Trebuchet MS" w:hAnsi="Trebuchet MS" w:cs="Trebuchet MS"/>
                <w:color w:val="FFFFFF"/>
                <w:sz w:val="20"/>
                <w:szCs w:val="20"/>
                <w:lang w:val="en-GB"/>
              </w:rPr>
              <w:t>CTRL + D</w:t>
            </w:r>
          </w:p>
        </w:tc>
        <w:tc>
          <w:tcPr>
            <w:tcW w:w="4743" w:type="dxa"/>
            <w:tcBorders>
              <w:top w:val="single" w:sz="16" w:space="0" w:color="000000"/>
              <w:left w:val="single" w:sz="16" w:space="0" w:color="000000"/>
              <w:bottom w:val="single" w:sz="16" w:space="0" w:color="000000"/>
              <w:right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r w:rsidRPr="00AB38AC">
              <w:rPr>
                <w:rFonts w:ascii="Trebuchet MS" w:hAnsi="Trebuchet MS" w:cs="Trebuchet MS"/>
                <w:color w:val="FFFFFF"/>
                <w:sz w:val="20"/>
                <w:szCs w:val="20"/>
                <w:lang w:val="en-GB"/>
              </w:rPr>
              <w:t>Change drums frequency and codes</w:t>
            </w:r>
          </w:p>
        </w:tc>
        <w:tc>
          <w:tcPr>
            <w:tcW w:w="4618" w:type="dxa"/>
            <w:tcBorders>
              <w:top w:val="single" w:sz="16" w:space="0" w:color="000000"/>
              <w:left w:val="single" w:sz="16" w:space="0" w:color="000000"/>
              <w:bottom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r w:rsidRPr="00AB38AC">
              <w:rPr>
                <w:rFonts w:ascii="Trebuchet MS" w:hAnsi="Trebuchet MS" w:cs="Trebuchet MS"/>
                <w:color w:val="FFFFFF"/>
                <w:sz w:val="20"/>
                <w:szCs w:val="20"/>
                <w:lang w:val="en-GB"/>
              </w:rPr>
              <w:t>Change drums frequency</w:t>
            </w:r>
          </w:p>
        </w:tc>
      </w:tr>
      <w:tr w:rsidR="00AB38AC" w:rsidRPr="00AB38AC">
        <w:tblPrEx>
          <w:tblBorders>
            <w:top w:val="none" w:sz="0" w:space="0" w:color="auto"/>
          </w:tblBorders>
          <w:tblCellMar>
            <w:top w:w="0" w:type="dxa"/>
            <w:bottom w:w="0" w:type="dxa"/>
          </w:tblCellMar>
        </w:tblPrEx>
        <w:tc>
          <w:tcPr>
            <w:tcW w:w="1714" w:type="dxa"/>
            <w:tcBorders>
              <w:top w:val="single" w:sz="16" w:space="0" w:color="000000"/>
              <w:bottom w:val="single" w:sz="16" w:space="0" w:color="000000"/>
              <w:right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r w:rsidRPr="00AB38AC">
              <w:rPr>
                <w:rFonts w:ascii="Trebuchet MS" w:hAnsi="Trebuchet MS" w:cs="Trebuchet MS"/>
                <w:color w:val="FFFFFF"/>
                <w:sz w:val="20"/>
                <w:szCs w:val="20"/>
                <w:lang w:val="en-GB"/>
              </w:rPr>
              <w:t>CTRL + F</w:t>
            </w:r>
          </w:p>
        </w:tc>
        <w:tc>
          <w:tcPr>
            <w:tcW w:w="4743" w:type="dxa"/>
            <w:tcBorders>
              <w:top w:val="single" w:sz="16" w:space="0" w:color="000000"/>
              <w:left w:val="single" w:sz="16" w:space="0" w:color="000000"/>
              <w:bottom w:val="single" w:sz="16" w:space="0" w:color="000000"/>
              <w:right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p>
        </w:tc>
        <w:tc>
          <w:tcPr>
            <w:tcW w:w="4618" w:type="dxa"/>
            <w:tcBorders>
              <w:top w:val="single" w:sz="16" w:space="0" w:color="000000"/>
              <w:left w:val="single" w:sz="16" w:space="0" w:color="000000"/>
              <w:bottom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r w:rsidRPr="00AB38AC">
              <w:rPr>
                <w:rFonts w:ascii="Trebuchet MS" w:hAnsi="Trebuchet MS" w:cs="Trebuchet MS"/>
                <w:color w:val="FFFFFF"/>
                <w:sz w:val="20"/>
                <w:szCs w:val="20"/>
                <w:lang w:val="en-GB"/>
              </w:rPr>
              <w:t>Insert a flipped frequency effect</w:t>
            </w:r>
          </w:p>
        </w:tc>
      </w:tr>
      <w:tr w:rsidR="00AB38AC" w:rsidRPr="00AB38AC">
        <w:tblPrEx>
          <w:tblBorders>
            <w:top w:val="none" w:sz="0" w:space="0" w:color="auto"/>
          </w:tblBorders>
          <w:tblCellMar>
            <w:top w:w="0" w:type="dxa"/>
            <w:bottom w:w="0" w:type="dxa"/>
          </w:tblCellMar>
        </w:tblPrEx>
        <w:tc>
          <w:tcPr>
            <w:tcW w:w="1714" w:type="dxa"/>
            <w:tcBorders>
              <w:top w:val="single" w:sz="16" w:space="0" w:color="000000"/>
              <w:bottom w:val="single" w:sz="16" w:space="0" w:color="000000"/>
              <w:right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r w:rsidRPr="00AB38AC">
              <w:rPr>
                <w:rFonts w:ascii="Trebuchet MS" w:hAnsi="Trebuchet MS" w:cs="Trebuchet MS"/>
                <w:color w:val="FFFFFF"/>
                <w:sz w:val="20"/>
                <w:szCs w:val="20"/>
                <w:lang w:val="en-GB"/>
              </w:rPr>
              <w:t>CTRL + I</w:t>
            </w:r>
          </w:p>
        </w:tc>
        <w:tc>
          <w:tcPr>
            <w:tcW w:w="4743" w:type="dxa"/>
            <w:tcBorders>
              <w:top w:val="single" w:sz="16" w:space="0" w:color="000000"/>
              <w:left w:val="single" w:sz="16" w:space="0" w:color="000000"/>
              <w:bottom w:val="single" w:sz="16" w:space="0" w:color="000000"/>
              <w:right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p>
        </w:tc>
        <w:tc>
          <w:tcPr>
            <w:tcW w:w="4618" w:type="dxa"/>
            <w:tcBorders>
              <w:top w:val="single" w:sz="16" w:space="0" w:color="000000"/>
              <w:left w:val="single" w:sz="16" w:space="0" w:color="000000"/>
              <w:bottom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r w:rsidRPr="00AB38AC">
              <w:rPr>
                <w:rFonts w:ascii="Trebuchet MS" w:hAnsi="Trebuchet MS" w:cs="Trebuchet MS"/>
                <w:color w:val="FFFFFF"/>
                <w:sz w:val="20"/>
                <w:szCs w:val="20"/>
                <w:lang w:val="en-GB"/>
              </w:rPr>
              <w:t>Insert a decreasing slide</w:t>
            </w:r>
          </w:p>
        </w:tc>
      </w:tr>
      <w:tr w:rsidR="00AB38AC" w:rsidRPr="00AB38AC">
        <w:tblPrEx>
          <w:tblBorders>
            <w:top w:val="none" w:sz="0" w:space="0" w:color="auto"/>
          </w:tblBorders>
          <w:tblCellMar>
            <w:top w:w="0" w:type="dxa"/>
            <w:bottom w:w="0" w:type="dxa"/>
          </w:tblCellMar>
        </w:tblPrEx>
        <w:tc>
          <w:tcPr>
            <w:tcW w:w="1714" w:type="dxa"/>
            <w:tcBorders>
              <w:top w:val="single" w:sz="16" w:space="0" w:color="000000"/>
              <w:bottom w:val="single" w:sz="16" w:space="0" w:color="000000"/>
              <w:right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r w:rsidRPr="00AB38AC">
              <w:rPr>
                <w:rFonts w:ascii="Trebuchet MS" w:hAnsi="Trebuchet MS" w:cs="Trebuchet MS"/>
                <w:color w:val="FFFFFF"/>
                <w:sz w:val="20"/>
                <w:szCs w:val="20"/>
                <w:lang w:val="en-GB"/>
              </w:rPr>
              <w:t>CRTL + P</w:t>
            </w:r>
          </w:p>
        </w:tc>
        <w:tc>
          <w:tcPr>
            <w:tcW w:w="4743" w:type="dxa"/>
            <w:tcBorders>
              <w:top w:val="single" w:sz="16" w:space="0" w:color="000000"/>
              <w:left w:val="single" w:sz="16" w:space="0" w:color="000000"/>
              <w:bottom w:val="single" w:sz="16" w:space="0" w:color="000000"/>
              <w:right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p>
        </w:tc>
        <w:tc>
          <w:tcPr>
            <w:tcW w:w="4618" w:type="dxa"/>
            <w:tcBorders>
              <w:top w:val="single" w:sz="16" w:space="0" w:color="000000"/>
              <w:left w:val="single" w:sz="16" w:space="0" w:color="000000"/>
              <w:bottom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r w:rsidRPr="00AB38AC">
              <w:rPr>
                <w:rFonts w:ascii="Trebuchet MS" w:hAnsi="Trebuchet MS" w:cs="Trebuchet MS"/>
                <w:color w:val="FFFFFF"/>
                <w:sz w:val="20"/>
                <w:szCs w:val="20"/>
                <w:lang w:val="en-GB"/>
              </w:rPr>
              <w:t>Insert a pitch effect</w:t>
            </w:r>
          </w:p>
        </w:tc>
      </w:tr>
      <w:tr w:rsidR="00AB38AC" w:rsidRPr="00AB38AC">
        <w:tblPrEx>
          <w:tblBorders>
            <w:top w:val="none" w:sz="0" w:space="0" w:color="auto"/>
          </w:tblBorders>
          <w:tblCellMar>
            <w:top w:w="0" w:type="dxa"/>
            <w:bottom w:w="0" w:type="dxa"/>
          </w:tblCellMar>
        </w:tblPrEx>
        <w:tc>
          <w:tcPr>
            <w:tcW w:w="1714" w:type="dxa"/>
            <w:tcBorders>
              <w:top w:val="single" w:sz="16" w:space="0" w:color="000000"/>
              <w:bottom w:val="single" w:sz="16" w:space="0" w:color="000000"/>
              <w:right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r w:rsidRPr="00AB38AC">
              <w:rPr>
                <w:rFonts w:ascii="Trebuchet MS" w:hAnsi="Trebuchet MS" w:cs="Trebuchet MS"/>
                <w:color w:val="FFFFFF"/>
                <w:sz w:val="20"/>
                <w:szCs w:val="20"/>
                <w:lang w:val="en-GB"/>
              </w:rPr>
              <w:t>CTRL + S</w:t>
            </w:r>
          </w:p>
        </w:tc>
        <w:tc>
          <w:tcPr>
            <w:tcW w:w="4743" w:type="dxa"/>
            <w:tcBorders>
              <w:top w:val="single" w:sz="16" w:space="0" w:color="000000"/>
              <w:left w:val="single" w:sz="16" w:space="0" w:color="000000"/>
              <w:bottom w:val="single" w:sz="16" w:space="0" w:color="000000"/>
              <w:right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r w:rsidRPr="00AB38AC">
              <w:rPr>
                <w:rFonts w:ascii="Trebuchet MS" w:hAnsi="Trebuchet MS" w:cs="Trebuchet MS"/>
                <w:color w:val="FFFFFF"/>
                <w:sz w:val="20"/>
                <w:szCs w:val="20"/>
                <w:lang w:val="en-GB"/>
              </w:rPr>
              <w:t xml:space="preserve">Load FAC </w:t>
            </w:r>
            <w:proofErr w:type="spellStart"/>
            <w:r w:rsidRPr="00AB38AC">
              <w:rPr>
                <w:rFonts w:ascii="Trebuchet MS" w:hAnsi="Trebuchet MS" w:cs="Trebuchet MS"/>
                <w:color w:val="FFFFFF"/>
                <w:sz w:val="20"/>
                <w:szCs w:val="20"/>
                <w:lang w:val="en-GB"/>
              </w:rPr>
              <w:t>Soundtracker</w:t>
            </w:r>
            <w:proofErr w:type="spellEnd"/>
            <w:r w:rsidRPr="00AB38AC">
              <w:rPr>
                <w:rFonts w:ascii="Trebuchet MS" w:hAnsi="Trebuchet MS" w:cs="Trebuchet MS"/>
                <w:color w:val="FFFFFF"/>
                <w:sz w:val="20"/>
                <w:szCs w:val="20"/>
                <w:lang w:val="en-GB"/>
              </w:rPr>
              <w:t xml:space="preserve"> song</w:t>
            </w:r>
          </w:p>
        </w:tc>
        <w:tc>
          <w:tcPr>
            <w:tcW w:w="4618" w:type="dxa"/>
            <w:tcBorders>
              <w:top w:val="single" w:sz="16" w:space="0" w:color="000000"/>
              <w:left w:val="single" w:sz="16" w:space="0" w:color="000000"/>
              <w:bottom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p>
        </w:tc>
      </w:tr>
      <w:tr w:rsidR="00AB38AC" w:rsidRPr="00AB38AC">
        <w:tblPrEx>
          <w:tblBorders>
            <w:top w:val="none" w:sz="0" w:space="0" w:color="auto"/>
          </w:tblBorders>
          <w:tblCellMar>
            <w:top w:w="0" w:type="dxa"/>
            <w:bottom w:w="0" w:type="dxa"/>
          </w:tblCellMar>
        </w:tblPrEx>
        <w:tc>
          <w:tcPr>
            <w:tcW w:w="1714" w:type="dxa"/>
            <w:tcBorders>
              <w:top w:val="single" w:sz="16" w:space="0" w:color="000000"/>
              <w:bottom w:val="single" w:sz="16" w:space="0" w:color="000000"/>
              <w:right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r w:rsidRPr="00AB38AC">
              <w:rPr>
                <w:rFonts w:ascii="Trebuchet MS" w:hAnsi="Trebuchet MS" w:cs="Trebuchet MS"/>
                <w:color w:val="FFFFFF"/>
                <w:sz w:val="20"/>
                <w:szCs w:val="20"/>
                <w:lang w:val="en-GB"/>
              </w:rPr>
              <w:t>CTRL + U</w:t>
            </w:r>
          </w:p>
        </w:tc>
        <w:tc>
          <w:tcPr>
            <w:tcW w:w="4743" w:type="dxa"/>
            <w:tcBorders>
              <w:top w:val="single" w:sz="16" w:space="0" w:color="000000"/>
              <w:left w:val="single" w:sz="16" w:space="0" w:color="000000"/>
              <w:bottom w:val="single" w:sz="16" w:space="0" w:color="000000"/>
              <w:right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p>
        </w:tc>
        <w:tc>
          <w:tcPr>
            <w:tcW w:w="4618" w:type="dxa"/>
            <w:tcBorders>
              <w:top w:val="single" w:sz="16" w:space="0" w:color="000000"/>
              <w:left w:val="single" w:sz="16" w:space="0" w:color="000000"/>
              <w:bottom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r w:rsidRPr="00AB38AC">
              <w:rPr>
                <w:rFonts w:ascii="Trebuchet MS" w:hAnsi="Trebuchet MS" w:cs="Trebuchet MS"/>
                <w:color w:val="FFFFFF"/>
                <w:sz w:val="20"/>
                <w:szCs w:val="20"/>
                <w:lang w:val="en-GB"/>
              </w:rPr>
              <w:t>Insert an increasing slide</w:t>
            </w:r>
          </w:p>
        </w:tc>
      </w:tr>
      <w:tr w:rsidR="00AB38AC" w:rsidRPr="00AB38AC">
        <w:tblPrEx>
          <w:tblBorders>
            <w:top w:val="none" w:sz="0" w:space="0" w:color="auto"/>
          </w:tblBorders>
          <w:tblCellMar>
            <w:top w:w="0" w:type="dxa"/>
            <w:bottom w:w="0" w:type="dxa"/>
          </w:tblCellMar>
        </w:tblPrEx>
        <w:tc>
          <w:tcPr>
            <w:tcW w:w="1714" w:type="dxa"/>
            <w:tcBorders>
              <w:top w:val="single" w:sz="16" w:space="0" w:color="000000"/>
              <w:bottom w:val="single" w:sz="16" w:space="0" w:color="000000"/>
              <w:right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r w:rsidRPr="00AB38AC">
              <w:rPr>
                <w:rFonts w:ascii="Trebuchet MS" w:hAnsi="Trebuchet MS" w:cs="Trebuchet MS"/>
                <w:color w:val="FFFFFF"/>
                <w:sz w:val="20"/>
                <w:szCs w:val="20"/>
                <w:lang w:val="en-GB"/>
              </w:rPr>
              <w:t>CTRL + V</w:t>
            </w:r>
          </w:p>
        </w:tc>
        <w:tc>
          <w:tcPr>
            <w:tcW w:w="4743" w:type="dxa"/>
            <w:tcBorders>
              <w:top w:val="single" w:sz="16" w:space="0" w:color="000000"/>
              <w:left w:val="single" w:sz="16" w:space="0" w:color="000000"/>
              <w:bottom w:val="single" w:sz="16" w:space="0" w:color="000000"/>
              <w:right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p>
        </w:tc>
        <w:tc>
          <w:tcPr>
            <w:tcW w:w="4618" w:type="dxa"/>
            <w:tcBorders>
              <w:top w:val="single" w:sz="16" w:space="0" w:color="000000"/>
              <w:left w:val="single" w:sz="16" w:space="0" w:color="000000"/>
              <w:bottom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r w:rsidRPr="00AB38AC">
              <w:rPr>
                <w:rFonts w:ascii="Trebuchet MS" w:hAnsi="Trebuchet MS" w:cs="Trebuchet MS"/>
                <w:color w:val="FFFFFF"/>
                <w:sz w:val="20"/>
                <w:szCs w:val="20"/>
                <w:lang w:val="en-GB"/>
              </w:rPr>
              <w:t>Change channel volume</w:t>
            </w:r>
          </w:p>
        </w:tc>
      </w:tr>
      <w:tr w:rsidR="00AB38AC" w:rsidRPr="00AB38AC">
        <w:tblPrEx>
          <w:tblBorders>
            <w:top w:val="none" w:sz="0" w:space="0" w:color="auto"/>
          </w:tblBorders>
          <w:tblCellMar>
            <w:top w:w="0" w:type="dxa"/>
            <w:bottom w:w="0" w:type="dxa"/>
          </w:tblCellMar>
        </w:tblPrEx>
        <w:tc>
          <w:tcPr>
            <w:tcW w:w="1714" w:type="dxa"/>
            <w:tcBorders>
              <w:top w:val="single" w:sz="16" w:space="0" w:color="000000"/>
              <w:bottom w:val="single" w:sz="16" w:space="0" w:color="000000"/>
              <w:right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r w:rsidRPr="00AB38AC">
              <w:rPr>
                <w:rFonts w:ascii="Trebuchet MS" w:hAnsi="Trebuchet MS" w:cs="Trebuchet MS"/>
                <w:color w:val="FFFFFF"/>
                <w:sz w:val="20"/>
                <w:szCs w:val="20"/>
                <w:lang w:val="en-GB"/>
              </w:rPr>
              <w:t>CTRL + X</w:t>
            </w:r>
          </w:p>
        </w:tc>
        <w:tc>
          <w:tcPr>
            <w:tcW w:w="4743" w:type="dxa"/>
            <w:tcBorders>
              <w:top w:val="single" w:sz="16" w:space="0" w:color="000000"/>
              <w:left w:val="single" w:sz="16" w:space="0" w:color="000000"/>
              <w:bottom w:val="single" w:sz="16" w:space="0" w:color="000000"/>
              <w:right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r w:rsidRPr="00AB38AC">
              <w:rPr>
                <w:rFonts w:ascii="Trebuchet MS" w:hAnsi="Trebuchet MS" w:cs="Trebuchet MS"/>
                <w:color w:val="FFFFFF"/>
                <w:sz w:val="20"/>
                <w:szCs w:val="20"/>
                <w:lang w:val="en-GB"/>
              </w:rPr>
              <w:t>Toggle MSX-AUDIO/MSX-MUSIC</w:t>
            </w:r>
          </w:p>
        </w:tc>
        <w:tc>
          <w:tcPr>
            <w:tcW w:w="4618" w:type="dxa"/>
            <w:tcBorders>
              <w:top w:val="single" w:sz="16" w:space="0" w:color="000000"/>
              <w:left w:val="single" w:sz="16" w:space="0" w:color="000000"/>
              <w:bottom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p>
        </w:tc>
      </w:tr>
      <w:tr w:rsidR="00AB38AC" w:rsidRPr="00AB38AC">
        <w:tblPrEx>
          <w:tblBorders>
            <w:top w:val="none" w:sz="0" w:space="0" w:color="auto"/>
          </w:tblBorders>
          <w:tblCellMar>
            <w:top w:w="0" w:type="dxa"/>
            <w:bottom w:w="0" w:type="dxa"/>
          </w:tblCellMar>
        </w:tblPrEx>
        <w:tc>
          <w:tcPr>
            <w:tcW w:w="1714" w:type="dxa"/>
            <w:tcBorders>
              <w:top w:val="single" w:sz="16" w:space="0" w:color="000000"/>
              <w:bottom w:val="single" w:sz="16" w:space="0" w:color="000000"/>
              <w:right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r w:rsidRPr="00AB38AC">
              <w:rPr>
                <w:rFonts w:ascii="Trebuchet MS" w:hAnsi="Trebuchet MS" w:cs="Trebuchet MS"/>
                <w:color w:val="FFFFFF"/>
                <w:sz w:val="20"/>
                <w:szCs w:val="20"/>
                <w:lang w:val="en-GB"/>
              </w:rPr>
              <w:t>CTRL + DEL</w:t>
            </w:r>
          </w:p>
        </w:tc>
        <w:tc>
          <w:tcPr>
            <w:tcW w:w="4743" w:type="dxa"/>
            <w:tcBorders>
              <w:top w:val="single" w:sz="16" w:space="0" w:color="000000"/>
              <w:left w:val="single" w:sz="16" w:space="0" w:color="000000"/>
              <w:bottom w:val="single" w:sz="16" w:space="0" w:color="000000"/>
              <w:right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p>
        </w:tc>
        <w:tc>
          <w:tcPr>
            <w:tcW w:w="4618" w:type="dxa"/>
            <w:tcBorders>
              <w:top w:val="single" w:sz="16" w:space="0" w:color="000000"/>
              <w:left w:val="single" w:sz="16" w:space="0" w:color="000000"/>
              <w:bottom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r w:rsidRPr="00AB38AC">
              <w:rPr>
                <w:rFonts w:ascii="Trebuchet MS" w:hAnsi="Trebuchet MS" w:cs="Trebuchet MS"/>
                <w:color w:val="FFFFFF"/>
                <w:sz w:val="20"/>
                <w:szCs w:val="20"/>
                <w:lang w:val="en-GB"/>
              </w:rPr>
              <w:t>Access to Transpose DOWN feature</w:t>
            </w:r>
          </w:p>
        </w:tc>
      </w:tr>
      <w:tr w:rsidR="00AB38AC" w:rsidRPr="00AB38AC">
        <w:tblPrEx>
          <w:tblBorders>
            <w:top w:val="none" w:sz="0" w:space="0" w:color="auto"/>
          </w:tblBorders>
          <w:tblCellMar>
            <w:top w:w="0" w:type="dxa"/>
            <w:bottom w:w="0" w:type="dxa"/>
          </w:tblCellMar>
        </w:tblPrEx>
        <w:tc>
          <w:tcPr>
            <w:tcW w:w="1714" w:type="dxa"/>
            <w:tcBorders>
              <w:top w:val="single" w:sz="16" w:space="0" w:color="000000"/>
              <w:bottom w:val="single" w:sz="16" w:space="0" w:color="000000"/>
              <w:right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r w:rsidRPr="00AB38AC">
              <w:rPr>
                <w:rFonts w:ascii="Trebuchet MS" w:hAnsi="Trebuchet MS" w:cs="Trebuchet MS"/>
                <w:color w:val="FFFFFF"/>
                <w:sz w:val="20"/>
                <w:szCs w:val="20"/>
                <w:lang w:val="en-GB"/>
              </w:rPr>
              <w:t>CTRL + INS</w:t>
            </w:r>
          </w:p>
        </w:tc>
        <w:tc>
          <w:tcPr>
            <w:tcW w:w="4743" w:type="dxa"/>
            <w:tcBorders>
              <w:top w:val="single" w:sz="16" w:space="0" w:color="000000"/>
              <w:left w:val="single" w:sz="16" w:space="0" w:color="000000"/>
              <w:bottom w:val="single" w:sz="16" w:space="0" w:color="000000"/>
              <w:right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p>
        </w:tc>
        <w:tc>
          <w:tcPr>
            <w:tcW w:w="4618" w:type="dxa"/>
            <w:tcBorders>
              <w:top w:val="single" w:sz="16" w:space="0" w:color="000000"/>
              <w:left w:val="single" w:sz="16" w:space="0" w:color="000000"/>
              <w:bottom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r w:rsidRPr="00AB38AC">
              <w:rPr>
                <w:rFonts w:ascii="Trebuchet MS" w:hAnsi="Trebuchet MS" w:cs="Trebuchet MS"/>
                <w:color w:val="FFFFFF"/>
                <w:sz w:val="20"/>
                <w:szCs w:val="20"/>
                <w:lang w:val="en-GB"/>
              </w:rPr>
              <w:t>Access to Transpose UP feature</w:t>
            </w:r>
          </w:p>
        </w:tc>
      </w:tr>
      <w:tr w:rsidR="00AB38AC" w:rsidRPr="00AB38AC">
        <w:tblPrEx>
          <w:tblBorders>
            <w:top w:val="none" w:sz="0" w:space="0" w:color="auto"/>
          </w:tblBorders>
          <w:tblCellMar>
            <w:top w:w="0" w:type="dxa"/>
            <w:bottom w:w="0" w:type="dxa"/>
          </w:tblCellMar>
        </w:tblPrEx>
        <w:tc>
          <w:tcPr>
            <w:tcW w:w="1714" w:type="dxa"/>
            <w:tcBorders>
              <w:top w:val="single" w:sz="16" w:space="0" w:color="000000"/>
              <w:bottom w:val="single" w:sz="16" w:space="0" w:color="000000"/>
              <w:right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r w:rsidRPr="00AB38AC">
              <w:rPr>
                <w:rFonts w:ascii="Trebuchet MS" w:hAnsi="Trebuchet MS" w:cs="Trebuchet MS"/>
                <w:color w:val="FFFFFF"/>
                <w:sz w:val="20"/>
                <w:szCs w:val="20"/>
                <w:lang w:val="en-GB"/>
              </w:rPr>
              <w:t>CTRL + SELECT</w:t>
            </w:r>
          </w:p>
        </w:tc>
        <w:tc>
          <w:tcPr>
            <w:tcW w:w="4743" w:type="dxa"/>
            <w:tcBorders>
              <w:top w:val="single" w:sz="16" w:space="0" w:color="000000"/>
              <w:left w:val="single" w:sz="16" w:space="0" w:color="000000"/>
              <w:bottom w:val="single" w:sz="16" w:space="0" w:color="000000"/>
              <w:right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r w:rsidRPr="00AB38AC">
              <w:rPr>
                <w:rFonts w:ascii="Trebuchet MS" w:hAnsi="Trebuchet MS" w:cs="Trebuchet MS"/>
                <w:color w:val="FFFFFF"/>
                <w:sz w:val="20"/>
                <w:szCs w:val="20"/>
                <w:lang w:val="en-GB"/>
              </w:rPr>
              <w:t>Toggle MSX-AUDIO/MSX-MUSIC</w:t>
            </w:r>
          </w:p>
        </w:tc>
        <w:tc>
          <w:tcPr>
            <w:tcW w:w="4618" w:type="dxa"/>
            <w:tcBorders>
              <w:top w:val="single" w:sz="16" w:space="0" w:color="000000"/>
              <w:left w:val="single" w:sz="16" w:space="0" w:color="000000"/>
              <w:bottom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r w:rsidRPr="00AB38AC">
              <w:rPr>
                <w:rFonts w:ascii="Trebuchet MS" w:hAnsi="Trebuchet MS" w:cs="Trebuchet MS"/>
                <w:color w:val="FFFFFF"/>
                <w:sz w:val="20"/>
                <w:szCs w:val="20"/>
                <w:lang w:val="en-GB"/>
              </w:rPr>
              <w:t>Toggle MSX-AUDIO/MSX-MUSIC</w:t>
            </w:r>
          </w:p>
        </w:tc>
      </w:tr>
      <w:tr w:rsidR="00AB38AC" w:rsidRPr="00AB38AC">
        <w:tblPrEx>
          <w:tblBorders>
            <w:top w:val="none" w:sz="0" w:space="0" w:color="auto"/>
          </w:tblBorders>
          <w:tblCellMar>
            <w:top w:w="0" w:type="dxa"/>
            <w:bottom w:w="0" w:type="dxa"/>
          </w:tblCellMar>
        </w:tblPrEx>
        <w:tc>
          <w:tcPr>
            <w:tcW w:w="1714" w:type="dxa"/>
            <w:tcBorders>
              <w:top w:val="single" w:sz="16" w:space="0" w:color="000000"/>
              <w:bottom w:val="single" w:sz="16" w:space="0" w:color="000000"/>
              <w:right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r w:rsidRPr="00AB38AC">
              <w:rPr>
                <w:rFonts w:ascii="Trebuchet MS" w:hAnsi="Trebuchet MS" w:cs="Trebuchet MS"/>
                <w:color w:val="FFFFFF"/>
                <w:sz w:val="20"/>
                <w:szCs w:val="20"/>
                <w:lang w:val="en-GB"/>
              </w:rPr>
              <w:t>CTRL + STOP</w:t>
            </w:r>
          </w:p>
        </w:tc>
        <w:tc>
          <w:tcPr>
            <w:tcW w:w="4743" w:type="dxa"/>
            <w:tcBorders>
              <w:top w:val="single" w:sz="16" w:space="0" w:color="000000"/>
              <w:left w:val="single" w:sz="16" w:space="0" w:color="000000"/>
              <w:bottom w:val="single" w:sz="16" w:space="0" w:color="000000"/>
              <w:right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r w:rsidRPr="00AB38AC">
              <w:rPr>
                <w:rFonts w:ascii="Trebuchet MS" w:hAnsi="Trebuchet MS" w:cs="Trebuchet MS"/>
                <w:color w:val="FFFFFF"/>
                <w:sz w:val="20"/>
                <w:szCs w:val="20"/>
                <w:lang w:val="en-GB"/>
              </w:rPr>
              <w:t>Back to menu (in original version)</w:t>
            </w:r>
          </w:p>
        </w:tc>
        <w:tc>
          <w:tcPr>
            <w:tcW w:w="4618" w:type="dxa"/>
            <w:tcBorders>
              <w:top w:val="single" w:sz="16" w:space="0" w:color="000000"/>
              <w:left w:val="single" w:sz="16" w:space="0" w:color="000000"/>
              <w:bottom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r w:rsidRPr="00AB38AC">
              <w:rPr>
                <w:rFonts w:ascii="Trebuchet MS" w:hAnsi="Trebuchet MS" w:cs="Trebuchet MS"/>
                <w:color w:val="FFFFFF"/>
                <w:sz w:val="20"/>
                <w:szCs w:val="20"/>
                <w:lang w:val="en-GB"/>
              </w:rPr>
              <w:t>Back to menu (in original version)</w:t>
            </w:r>
          </w:p>
        </w:tc>
      </w:tr>
      <w:tr w:rsidR="00AB38AC" w:rsidRPr="00AB38AC">
        <w:tblPrEx>
          <w:tblBorders>
            <w:top w:val="none" w:sz="0" w:space="0" w:color="auto"/>
          </w:tblBorders>
          <w:tblCellMar>
            <w:top w:w="0" w:type="dxa"/>
            <w:bottom w:w="0" w:type="dxa"/>
          </w:tblCellMar>
        </w:tblPrEx>
        <w:tc>
          <w:tcPr>
            <w:tcW w:w="1714" w:type="dxa"/>
            <w:tcBorders>
              <w:top w:val="single" w:sz="16" w:space="0" w:color="000000"/>
              <w:bottom w:val="single" w:sz="16" w:space="0" w:color="000000"/>
              <w:right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r w:rsidRPr="00AB38AC">
              <w:rPr>
                <w:rFonts w:ascii="Trebuchet MS" w:hAnsi="Trebuchet MS" w:cs="Trebuchet MS"/>
                <w:color w:val="FFFFFF"/>
                <w:sz w:val="20"/>
                <w:szCs w:val="20"/>
                <w:lang w:val="en-GB"/>
              </w:rPr>
              <w:t>DEL</w:t>
            </w:r>
          </w:p>
        </w:tc>
        <w:tc>
          <w:tcPr>
            <w:tcW w:w="4743" w:type="dxa"/>
            <w:tcBorders>
              <w:top w:val="single" w:sz="16" w:space="0" w:color="000000"/>
              <w:left w:val="single" w:sz="16" w:space="0" w:color="000000"/>
              <w:bottom w:val="single" w:sz="16" w:space="0" w:color="000000"/>
              <w:right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p>
        </w:tc>
        <w:tc>
          <w:tcPr>
            <w:tcW w:w="4618" w:type="dxa"/>
            <w:tcBorders>
              <w:top w:val="single" w:sz="16" w:space="0" w:color="000000"/>
              <w:left w:val="single" w:sz="16" w:space="0" w:color="000000"/>
              <w:bottom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r w:rsidRPr="00AB38AC">
              <w:rPr>
                <w:rFonts w:ascii="Trebuchet MS" w:hAnsi="Trebuchet MS" w:cs="Trebuchet MS"/>
                <w:color w:val="FFFFFF"/>
                <w:sz w:val="20"/>
                <w:szCs w:val="20"/>
                <w:lang w:val="en-GB"/>
              </w:rPr>
              <w:t>Decrease octave</w:t>
            </w:r>
          </w:p>
        </w:tc>
      </w:tr>
      <w:tr w:rsidR="00AB38AC" w:rsidRPr="00AB38AC">
        <w:tblPrEx>
          <w:tblBorders>
            <w:top w:val="none" w:sz="0" w:space="0" w:color="auto"/>
          </w:tblBorders>
          <w:tblCellMar>
            <w:top w:w="0" w:type="dxa"/>
            <w:bottom w:w="0" w:type="dxa"/>
          </w:tblCellMar>
        </w:tblPrEx>
        <w:tc>
          <w:tcPr>
            <w:tcW w:w="1714" w:type="dxa"/>
            <w:tcBorders>
              <w:top w:val="single" w:sz="16" w:space="0" w:color="000000"/>
              <w:bottom w:val="single" w:sz="16" w:space="0" w:color="000000"/>
              <w:right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r w:rsidRPr="00AB38AC">
              <w:rPr>
                <w:rFonts w:ascii="Trebuchet MS" w:hAnsi="Trebuchet MS" w:cs="Trebuchet MS"/>
                <w:color w:val="FFFFFF"/>
                <w:sz w:val="20"/>
                <w:szCs w:val="20"/>
                <w:lang w:val="en-GB"/>
              </w:rPr>
              <w:t>ESC</w:t>
            </w:r>
          </w:p>
        </w:tc>
        <w:tc>
          <w:tcPr>
            <w:tcW w:w="4743" w:type="dxa"/>
            <w:tcBorders>
              <w:top w:val="single" w:sz="16" w:space="0" w:color="000000"/>
              <w:left w:val="single" w:sz="16" w:space="0" w:color="000000"/>
              <w:bottom w:val="single" w:sz="16" w:space="0" w:color="000000"/>
              <w:right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r w:rsidRPr="00AB38AC">
              <w:rPr>
                <w:rFonts w:ascii="Trebuchet MS" w:hAnsi="Trebuchet MS" w:cs="Trebuchet MS"/>
                <w:color w:val="FFFFFF"/>
                <w:sz w:val="20"/>
                <w:szCs w:val="20"/>
                <w:lang w:val="en-GB"/>
              </w:rPr>
              <w:t xml:space="preserve">Stop current action </w:t>
            </w:r>
          </w:p>
          <w:p w:rsidR="00AB38AC" w:rsidRPr="00AB38AC" w:rsidRDefault="00AB38AC">
            <w:pPr>
              <w:autoSpaceDE w:val="0"/>
              <w:autoSpaceDN w:val="0"/>
              <w:adjustRightInd w:val="0"/>
              <w:rPr>
                <w:rFonts w:ascii="Trebuchet MS" w:hAnsi="Trebuchet MS" w:cs="Trebuchet MS"/>
                <w:color w:val="FFFFFF"/>
                <w:sz w:val="20"/>
                <w:szCs w:val="20"/>
                <w:lang w:val="en-GB"/>
              </w:rPr>
            </w:pPr>
            <w:r w:rsidRPr="00AB38AC">
              <w:rPr>
                <w:rFonts w:ascii="Trebuchet MS" w:hAnsi="Trebuchet MS" w:cs="Trebuchet MS"/>
                <w:color w:val="FFFFFF"/>
                <w:sz w:val="20"/>
                <w:szCs w:val="20"/>
                <w:lang w:val="en-GB"/>
              </w:rPr>
              <w:t>or Toggle Play mode / Edit mode</w:t>
            </w:r>
          </w:p>
        </w:tc>
        <w:tc>
          <w:tcPr>
            <w:tcW w:w="4618" w:type="dxa"/>
            <w:tcBorders>
              <w:top w:val="single" w:sz="16" w:space="0" w:color="000000"/>
              <w:left w:val="single" w:sz="16" w:space="0" w:color="000000"/>
              <w:bottom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r w:rsidRPr="00AB38AC">
              <w:rPr>
                <w:rFonts w:ascii="Trebuchet MS" w:hAnsi="Trebuchet MS" w:cs="Trebuchet MS"/>
                <w:color w:val="FFFFFF"/>
                <w:sz w:val="20"/>
                <w:szCs w:val="20"/>
                <w:lang w:val="en-GB"/>
              </w:rPr>
              <w:t xml:space="preserve">Stop current action </w:t>
            </w:r>
          </w:p>
          <w:p w:rsidR="00AB38AC" w:rsidRPr="00AB38AC" w:rsidRDefault="00AB38AC">
            <w:pPr>
              <w:autoSpaceDE w:val="0"/>
              <w:autoSpaceDN w:val="0"/>
              <w:adjustRightInd w:val="0"/>
              <w:rPr>
                <w:rFonts w:ascii="Trebuchet MS" w:hAnsi="Trebuchet MS" w:cs="Trebuchet MS"/>
                <w:color w:val="FFFFFF"/>
                <w:sz w:val="20"/>
                <w:szCs w:val="20"/>
                <w:lang w:val="en-GB"/>
              </w:rPr>
            </w:pPr>
            <w:r w:rsidRPr="00AB38AC">
              <w:rPr>
                <w:rFonts w:ascii="Trebuchet MS" w:hAnsi="Trebuchet MS" w:cs="Trebuchet MS"/>
                <w:color w:val="FFFFFF"/>
                <w:sz w:val="20"/>
                <w:szCs w:val="20"/>
                <w:lang w:val="en-GB"/>
              </w:rPr>
              <w:t>or Toggle Play mode / Edit mode</w:t>
            </w:r>
          </w:p>
        </w:tc>
      </w:tr>
      <w:tr w:rsidR="00AB38AC" w:rsidRPr="00AB38AC">
        <w:tblPrEx>
          <w:tblBorders>
            <w:top w:val="none" w:sz="0" w:space="0" w:color="auto"/>
          </w:tblBorders>
          <w:tblCellMar>
            <w:top w:w="0" w:type="dxa"/>
            <w:bottom w:w="0" w:type="dxa"/>
          </w:tblCellMar>
        </w:tblPrEx>
        <w:tc>
          <w:tcPr>
            <w:tcW w:w="1714" w:type="dxa"/>
            <w:tcBorders>
              <w:top w:val="single" w:sz="16" w:space="0" w:color="000000"/>
              <w:bottom w:val="single" w:sz="16" w:space="0" w:color="000000"/>
              <w:right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r w:rsidRPr="00AB38AC">
              <w:rPr>
                <w:rFonts w:ascii="Trebuchet MS" w:hAnsi="Trebuchet MS" w:cs="Trebuchet MS"/>
                <w:color w:val="FFFFFF"/>
                <w:sz w:val="20"/>
                <w:szCs w:val="20"/>
                <w:lang w:val="en-GB"/>
              </w:rPr>
              <w:t>HOME</w:t>
            </w:r>
          </w:p>
        </w:tc>
        <w:tc>
          <w:tcPr>
            <w:tcW w:w="4743" w:type="dxa"/>
            <w:tcBorders>
              <w:top w:val="single" w:sz="16" w:space="0" w:color="000000"/>
              <w:left w:val="single" w:sz="16" w:space="0" w:color="000000"/>
              <w:bottom w:val="single" w:sz="16" w:space="0" w:color="000000"/>
              <w:right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p>
        </w:tc>
        <w:tc>
          <w:tcPr>
            <w:tcW w:w="4618" w:type="dxa"/>
            <w:tcBorders>
              <w:top w:val="single" w:sz="16" w:space="0" w:color="000000"/>
              <w:left w:val="single" w:sz="16" w:space="0" w:color="000000"/>
              <w:bottom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r w:rsidRPr="00AB38AC">
              <w:rPr>
                <w:rFonts w:ascii="Trebuchet MS" w:hAnsi="Trebuchet MS" w:cs="Trebuchet MS"/>
                <w:color w:val="FFFFFF"/>
                <w:sz w:val="20"/>
                <w:szCs w:val="20"/>
                <w:lang w:val="en-GB"/>
              </w:rPr>
              <w:t>Back to begin of current pattern</w:t>
            </w:r>
          </w:p>
        </w:tc>
      </w:tr>
      <w:tr w:rsidR="00AB38AC" w:rsidRPr="00AB38AC">
        <w:tblPrEx>
          <w:tblBorders>
            <w:top w:val="none" w:sz="0" w:space="0" w:color="auto"/>
          </w:tblBorders>
          <w:tblCellMar>
            <w:top w:w="0" w:type="dxa"/>
            <w:bottom w:w="0" w:type="dxa"/>
          </w:tblCellMar>
        </w:tblPrEx>
        <w:tc>
          <w:tcPr>
            <w:tcW w:w="1714" w:type="dxa"/>
            <w:tcBorders>
              <w:top w:val="single" w:sz="16" w:space="0" w:color="000000"/>
              <w:bottom w:val="single" w:sz="16" w:space="0" w:color="000000"/>
              <w:right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r w:rsidRPr="00AB38AC">
              <w:rPr>
                <w:rFonts w:ascii="Trebuchet MS" w:hAnsi="Trebuchet MS" w:cs="Trebuchet MS"/>
                <w:color w:val="FFFFFF"/>
                <w:sz w:val="20"/>
                <w:szCs w:val="20"/>
                <w:lang w:val="en-GB"/>
              </w:rPr>
              <w:t>INS</w:t>
            </w:r>
          </w:p>
        </w:tc>
        <w:tc>
          <w:tcPr>
            <w:tcW w:w="4743" w:type="dxa"/>
            <w:tcBorders>
              <w:top w:val="single" w:sz="16" w:space="0" w:color="000000"/>
              <w:left w:val="single" w:sz="16" w:space="0" w:color="000000"/>
              <w:bottom w:val="single" w:sz="16" w:space="0" w:color="000000"/>
              <w:right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p>
        </w:tc>
        <w:tc>
          <w:tcPr>
            <w:tcW w:w="4618" w:type="dxa"/>
            <w:tcBorders>
              <w:top w:val="single" w:sz="16" w:space="0" w:color="000000"/>
              <w:left w:val="single" w:sz="16" w:space="0" w:color="000000"/>
              <w:bottom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r w:rsidRPr="00AB38AC">
              <w:rPr>
                <w:rFonts w:ascii="Trebuchet MS" w:hAnsi="Trebuchet MS" w:cs="Trebuchet MS"/>
                <w:color w:val="FFFFFF"/>
                <w:sz w:val="20"/>
                <w:szCs w:val="20"/>
                <w:lang w:val="en-GB"/>
              </w:rPr>
              <w:t>Increase octave</w:t>
            </w:r>
          </w:p>
        </w:tc>
      </w:tr>
      <w:tr w:rsidR="00AB38AC" w:rsidRPr="00AB38AC">
        <w:tblPrEx>
          <w:tblBorders>
            <w:top w:val="none" w:sz="0" w:space="0" w:color="auto"/>
          </w:tblBorders>
          <w:tblCellMar>
            <w:top w:w="0" w:type="dxa"/>
            <w:bottom w:w="0" w:type="dxa"/>
          </w:tblCellMar>
        </w:tblPrEx>
        <w:tc>
          <w:tcPr>
            <w:tcW w:w="1714" w:type="dxa"/>
            <w:tcBorders>
              <w:top w:val="single" w:sz="16" w:space="0" w:color="000000"/>
              <w:bottom w:val="single" w:sz="16" w:space="0" w:color="000000"/>
              <w:right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r w:rsidRPr="00AB38AC">
              <w:rPr>
                <w:rFonts w:ascii="Trebuchet MS" w:hAnsi="Trebuchet MS" w:cs="Trebuchet MS"/>
                <w:color w:val="FFFFFF"/>
                <w:sz w:val="20"/>
                <w:szCs w:val="20"/>
                <w:lang w:val="en-GB"/>
              </w:rPr>
              <w:t>RETURN</w:t>
            </w:r>
          </w:p>
        </w:tc>
        <w:tc>
          <w:tcPr>
            <w:tcW w:w="4743" w:type="dxa"/>
            <w:tcBorders>
              <w:top w:val="single" w:sz="16" w:space="0" w:color="000000"/>
              <w:left w:val="single" w:sz="16" w:space="0" w:color="000000"/>
              <w:bottom w:val="single" w:sz="16" w:space="0" w:color="000000"/>
              <w:right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r w:rsidRPr="00AB38AC">
              <w:rPr>
                <w:rFonts w:ascii="Trebuchet MS" w:hAnsi="Trebuchet MS" w:cs="Trebuchet MS"/>
                <w:color w:val="FFFFFF"/>
                <w:sz w:val="20"/>
                <w:szCs w:val="20"/>
                <w:lang w:val="en-GB"/>
              </w:rPr>
              <w:t xml:space="preserve">Enter name or value </w:t>
            </w:r>
          </w:p>
          <w:p w:rsidR="00AB38AC" w:rsidRPr="00AB38AC" w:rsidRDefault="00AB38AC">
            <w:pPr>
              <w:autoSpaceDE w:val="0"/>
              <w:autoSpaceDN w:val="0"/>
              <w:adjustRightInd w:val="0"/>
              <w:rPr>
                <w:rFonts w:ascii="Trebuchet MS" w:hAnsi="Trebuchet MS" w:cs="Trebuchet MS"/>
                <w:color w:val="FFFFFF"/>
                <w:sz w:val="20"/>
                <w:szCs w:val="20"/>
                <w:lang w:val="en-GB"/>
              </w:rPr>
            </w:pPr>
            <w:r w:rsidRPr="00AB38AC">
              <w:rPr>
                <w:rFonts w:ascii="Trebuchet MS" w:hAnsi="Trebuchet MS" w:cs="Trebuchet MS"/>
                <w:color w:val="FFFFFF"/>
                <w:sz w:val="20"/>
                <w:szCs w:val="20"/>
                <w:lang w:val="en-GB"/>
              </w:rPr>
              <w:t>Overwrite to save song (after F4)</w:t>
            </w:r>
          </w:p>
        </w:tc>
        <w:tc>
          <w:tcPr>
            <w:tcW w:w="4618" w:type="dxa"/>
            <w:tcBorders>
              <w:top w:val="single" w:sz="16" w:space="0" w:color="000000"/>
              <w:left w:val="single" w:sz="16" w:space="0" w:color="000000"/>
              <w:bottom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r w:rsidRPr="00AB38AC">
              <w:rPr>
                <w:rFonts w:ascii="Trebuchet MS" w:hAnsi="Trebuchet MS" w:cs="Trebuchet MS"/>
                <w:color w:val="FFFFFF"/>
                <w:sz w:val="20"/>
                <w:szCs w:val="20"/>
                <w:lang w:val="en-GB"/>
              </w:rPr>
              <w:t>Remove note</w:t>
            </w:r>
          </w:p>
        </w:tc>
      </w:tr>
      <w:tr w:rsidR="00AB38AC" w:rsidRPr="00AB38AC">
        <w:tblPrEx>
          <w:tblBorders>
            <w:top w:val="none" w:sz="0" w:space="0" w:color="auto"/>
          </w:tblBorders>
          <w:tblCellMar>
            <w:top w:w="0" w:type="dxa"/>
            <w:bottom w:w="0" w:type="dxa"/>
          </w:tblCellMar>
        </w:tblPrEx>
        <w:tc>
          <w:tcPr>
            <w:tcW w:w="1714" w:type="dxa"/>
            <w:tcBorders>
              <w:top w:val="single" w:sz="16" w:space="0" w:color="000000"/>
              <w:bottom w:val="single" w:sz="16" w:space="0" w:color="000000"/>
              <w:right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r w:rsidRPr="00AB38AC">
              <w:rPr>
                <w:rFonts w:ascii="Trebuchet MS" w:hAnsi="Trebuchet MS" w:cs="Trebuchet MS"/>
                <w:color w:val="FFFFFF"/>
                <w:sz w:val="20"/>
                <w:szCs w:val="20"/>
                <w:lang w:val="en-GB"/>
              </w:rPr>
              <w:t>SELECT</w:t>
            </w:r>
          </w:p>
        </w:tc>
        <w:tc>
          <w:tcPr>
            <w:tcW w:w="4743" w:type="dxa"/>
            <w:tcBorders>
              <w:top w:val="single" w:sz="16" w:space="0" w:color="000000"/>
              <w:left w:val="single" w:sz="16" w:space="0" w:color="000000"/>
              <w:bottom w:val="single" w:sz="16" w:space="0" w:color="000000"/>
              <w:right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r w:rsidRPr="00AB38AC">
              <w:rPr>
                <w:rFonts w:ascii="Trebuchet MS" w:hAnsi="Trebuchet MS" w:cs="Trebuchet MS"/>
                <w:color w:val="FFFFFF"/>
                <w:sz w:val="20"/>
                <w:szCs w:val="20"/>
                <w:lang w:val="en-GB"/>
              </w:rPr>
              <w:t>Change VDP frequency</w:t>
            </w:r>
          </w:p>
        </w:tc>
        <w:tc>
          <w:tcPr>
            <w:tcW w:w="4618" w:type="dxa"/>
            <w:tcBorders>
              <w:top w:val="single" w:sz="16" w:space="0" w:color="000000"/>
              <w:left w:val="single" w:sz="16" w:space="0" w:color="000000"/>
              <w:bottom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r w:rsidRPr="00AB38AC">
              <w:rPr>
                <w:rFonts w:ascii="Trebuchet MS" w:hAnsi="Trebuchet MS" w:cs="Trebuchet MS"/>
                <w:color w:val="FFFFFF"/>
                <w:sz w:val="20"/>
                <w:szCs w:val="20"/>
                <w:lang w:val="en-GB"/>
              </w:rPr>
              <w:t>Change VDP frequency</w:t>
            </w:r>
          </w:p>
        </w:tc>
      </w:tr>
      <w:tr w:rsidR="00AB38AC" w:rsidRPr="00AB38AC">
        <w:tblPrEx>
          <w:tblBorders>
            <w:top w:val="none" w:sz="0" w:space="0" w:color="auto"/>
          </w:tblBorders>
          <w:tblCellMar>
            <w:top w:w="0" w:type="dxa"/>
            <w:bottom w:w="0" w:type="dxa"/>
          </w:tblCellMar>
        </w:tblPrEx>
        <w:tc>
          <w:tcPr>
            <w:tcW w:w="1714" w:type="dxa"/>
            <w:tcBorders>
              <w:top w:val="single" w:sz="16" w:space="0" w:color="000000"/>
              <w:bottom w:val="single" w:sz="16" w:space="0" w:color="000000"/>
              <w:right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r w:rsidRPr="00AB38AC">
              <w:rPr>
                <w:rFonts w:ascii="Trebuchet MS" w:hAnsi="Trebuchet MS" w:cs="Trebuchet MS"/>
                <w:color w:val="FFFFFF"/>
                <w:sz w:val="20"/>
                <w:szCs w:val="20"/>
                <w:lang w:val="en-GB"/>
              </w:rPr>
              <w:t>SHIFT + HOME</w:t>
            </w:r>
          </w:p>
        </w:tc>
        <w:tc>
          <w:tcPr>
            <w:tcW w:w="4743" w:type="dxa"/>
            <w:tcBorders>
              <w:top w:val="single" w:sz="16" w:space="0" w:color="000000"/>
              <w:left w:val="single" w:sz="16" w:space="0" w:color="000000"/>
              <w:bottom w:val="single" w:sz="16" w:space="0" w:color="000000"/>
              <w:right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r w:rsidRPr="00AB38AC">
              <w:rPr>
                <w:rFonts w:ascii="Trebuchet MS" w:hAnsi="Trebuchet MS" w:cs="Trebuchet MS"/>
                <w:color w:val="FFFFFF"/>
                <w:sz w:val="20"/>
                <w:szCs w:val="20"/>
                <w:lang w:val="en-GB"/>
              </w:rPr>
              <w:t>Clear memory</w:t>
            </w:r>
          </w:p>
        </w:tc>
        <w:tc>
          <w:tcPr>
            <w:tcW w:w="4618" w:type="dxa"/>
            <w:tcBorders>
              <w:top w:val="single" w:sz="16" w:space="0" w:color="000000"/>
              <w:left w:val="single" w:sz="16" w:space="0" w:color="000000"/>
              <w:bottom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r w:rsidRPr="00AB38AC">
              <w:rPr>
                <w:rFonts w:ascii="Trebuchet MS" w:hAnsi="Trebuchet MS" w:cs="Trebuchet MS"/>
                <w:color w:val="FFFFFF"/>
                <w:sz w:val="20"/>
                <w:szCs w:val="20"/>
                <w:lang w:val="en-GB"/>
              </w:rPr>
              <w:t>Clear current pattern</w:t>
            </w:r>
          </w:p>
        </w:tc>
      </w:tr>
      <w:tr w:rsidR="00AB38AC" w:rsidRPr="00AB38AC">
        <w:tblPrEx>
          <w:tblBorders>
            <w:top w:val="none" w:sz="0" w:space="0" w:color="auto"/>
          </w:tblBorders>
          <w:tblCellMar>
            <w:top w:w="0" w:type="dxa"/>
            <w:bottom w:w="0" w:type="dxa"/>
          </w:tblCellMar>
        </w:tblPrEx>
        <w:tc>
          <w:tcPr>
            <w:tcW w:w="1714" w:type="dxa"/>
            <w:tcBorders>
              <w:top w:val="single" w:sz="16" w:space="0" w:color="000000"/>
              <w:bottom w:val="single" w:sz="16" w:space="0" w:color="000000"/>
              <w:right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r w:rsidRPr="00AB38AC">
              <w:rPr>
                <w:rFonts w:ascii="Trebuchet MS" w:hAnsi="Trebuchet MS" w:cs="Trebuchet MS"/>
                <w:color w:val="FFFFFF"/>
                <w:sz w:val="20"/>
                <w:szCs w:val="20"/>
                <w:lang w:val="en-GB"/>
              </w:rPr>
              <w:t>SPACE</w:t>
            </w:r>
          </w:p>
        </w:tc>
        <w:tc>
          <w:tcPr>
            <w:tcW w:w="4743" w:type="dxa"/>
            <w:tcBorders>
              <w:top w:val="single" w:sz="16" w:space="0" w:color="000000"/>
              <w:left w:val="single" w:sz="16" w:space="0" w:color="000000"/>
              <w:bottom w:val="single" w:sz="16" w:space="0" w:color="000000"/>
              <w:right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r w:rsidRPr="00AB38AC">
              <w:rPr>
                <w:rFonts w:ascii="Trebuchet MS" w:hAnsi="Trebuchet MS" w:cs="Trebuchet MS"/>
                <w:color w:val="FFFFFF"/>
                <w:sz w:val="20"/>
                <w:szCs w:val="20"/>
                <w:lang w:val="en-GB"/>
              </w:rPr>
              <w:t>Select a file to load (after F3 or CTRL+S)</w:t>
            </w:r>
          </w:p>
          <w:p w:rsidR="00AB38AC" w:rsidRPr="00AB38AC" w:rsidRDefault="00AB38AC">
            <w:pPr>
              <w:autoSpaceDE w:val="0"/>
              <w:autoSpaceDN w:val="0"/>
              <w:adjustRightInd w:val="0"/>
              <w:rPr>
                <w:rFonts w:ascii="Trebuchet MS" w:hAnsi="Trebuchet MS" w:cs="Trebuchet MS"/>
                <w:color w:val="FFFFFF"/>
                <w:sz w:val="20"/>
                <w:szCs w:val="20"/>
                <w:lang w:val="en-GB"/>
              </w:rPr>
            </w:pPr>
            <w:r w:rsidRPr="00AB38AC">
              <w:rPr>
                <w:rFonts w:ascii="Trebuchet MS" w:hAnsi="Trebuchet MS" w:cs="Trebuchet MS"/>
                <w:color w:val="FFFFFF"/>
                <w:sz w:val="20"/>
                <w:szCs w:val="20"/>
                <w:lang w:val="en-GB"/>
              </w:rPr>
              <w:t>Choose new name to save current song</w:t>
            </w:r>
          </w:p>
          <w:p w:rsidR="00AB38AC" w:rsidRPr="00AB38AC" w:rsidRDefault="00AB38AC">
            <w:pPr>
              <w:autoSpaceDE w:val="0"/>
              <w:autoSpaceDN w:val="0"/>
              <w:adjustRightInd w:val="0"/>
              <w:rPr>
                <w:rFonts w:ascii="Trebuchet MS" w:hAnsi="Trebuchet MS" w:cs="Trebuchet MS"/>
                <w:color w:val="FFFFFF"/>
                <w:sz w:val="20"/>
                <w:szCs w:val="20"/>
                <w:lang w:val="en-GB"/>
              </w:rPr>
            </w:pPr>
            <w:r w:rsidRPr="00AB38AC">
              <w:rPr>
                <w:rFonts w:ascii="Trebuchet MS" w:hAnsi="Trebuchet MS" w:cs="Trebuchet MS"/>
                <w:color w:val="FFFFFF"/>
                <w:sz w:val="20"/>
                <w:szCs w:val="20"/>
                <w:lang w:val="en-GB"/>
              </w:rPr>
              <w:t>(after F4)</w:t>
            </w:r>
          </w:p>
        </w:tc>
        <w:tc>
          <w:tcPr>
            <w:tcW w:w="4618" w:type="dxa"/>
            <w:tcBorders>
              <w:top w:val="single" w:sz="16" w:space="0" w:color="000000"/>
              <w:left w:val="single" w:sz="16" w:space="0" w:color="000000"/>
              <w:bottom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p>
        </w:tc>
      </w:tr>
      <w:tr w:rsidR="00AB38AC" w:rsidRPr="00AB38AC">
        <w:tblPrEx>
          <w:tblBorders>
            <w:top w:val="none" w:sz="0" w:space="0" w:color="auto"/>
            <w:bottom w:val="single" w:sz="16" w:space="0" w:color="000000"/>
          </w:tblBorders>
          <w:tblCellMar>
            <w:top w:w="0" w:type="dxa"/>
            <w:bottom w:w="0" w:type="dxa"/>
          </w:tblCellMar>
        </w:tblPrEx>
        <w:tc>
          <w:tcPr>
            <w:tcW w:w="1714" w:type="dxa"/>
            <w:tcBorders>
              <w:top w:val="single" w:sz="16" w:space="0" w:color="000000"/>
              <w:bottom w:val="single" w:sz="16" w:space="0" w:color="000000"/>
              <w:right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r w:rsidRPr="00AB38AC">
              <w:rPr>
                <w:rFonts w:ascii="Trebuchet MS" w:hAnsi="Trebuchet MS" w:cs="Trebuchet MS"/>
                <w:color w:val="FFFFFF"/>
                <w:sz w:val="20"/>
                <w:szCs w:val="20"/>
                <w:lang w:val="en-GB"/>
              </w:rPr>
              <w:t>TAB</w:t>
            </w:r>
          </w:p>
        </w:tc>
        <w:tc>
          <w:tcPr>
            <w:tcW w:w="4743" w:type="dxa"/>
            <w:tcBorders>
              <w:top w:val="single" w:sz="16" w:space="0" w:color="000000"/>
              <w:left w:val="single" w:sz="16" w:space="0" w:color="000000"/>
              <w:bottom w:val="single" w:sz="16" w:space="0" w:color="000000"/>
              <w:right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r w:rsidRPr="00AB38AC">
              <w:rPr>
                <w:rFonts w:ascii="Trebuchet MS" w:hAnsi="Trebuchet MS" w:cs="Trebuchet MS"/>
                <w:color w:val="FFFFFF"/>
                <w:sz w:val="20"/>
                <w:szCs w:val="20"/>
                <w:lang w:val="en-GB"/>
              </w:rPr>
              <w:t>Navigate between blocks</w:t>
            </w:r>
          </w:p>
        </w:tc>
        <w:tc>
          <w:tcPr>
            <w:tcW w:w="4618" w:type="dxa"/>
            <w:tcBorders>
              <w:top w:val="single" w:sz="16" w:space="0" w:color="000000"/>
              <w:left w:val="single" w:sz="16" w:space="0" w:color="000000"/>
              <w:bottom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p>
        </w:tc>
      </w:tr>
    </w:tbl>
    <w:p w:rsidR="00AB38AC" w:rsidRPr="00AB38AC" w:rsidRDefault="00AB38AC" w:rsidP="00AB38AC">
      <w:pPr>
        <w:autoSpaceDE w:val="0"/>
        <w:autoSpaceDN w:val="0"/>
        <w:adjustRightInd w:val="0"/>
        <w:rPr>
          <w:rFonts w:ascii="Trebuchet MS" w:hAnsi="Trebuchet MS" w:cs="Trebuchet MS"/>
          <w:sz w:val="20"/>
          <w:szCs w:val="20"/>
          <w:lang w:val="en-GB"/>
        </w:rPr>
      </w:pPr>
    </w:p>
    <w:p w:rsidR="00AB38AC" w:rsidRPr="00AB38AC" w:rsidRDefault="00AB38AC" w:rsidP="00AB38AC">
      <w:pPr>
        <w:autoSpaceDE w:val="0"/>
        <w:autoSpaceDN w:val="0"/>
        <w:adjustRightInd w:val="0"/>
        <w:rPr>
          <w:rFonts w:ascii="Trebuchet MS" w:hAnsi="Trebuchet MS" w:cs="Trebuchet MS"/>
          <w:b/>
          <w:bCs/>
          <w:sz w:val="20"/>
          <w:szCs w:val="20"/>
          <w:lang w:val="en-GB"/>
        </w:rPr>
      </w:pPr>
      <w:proofErr w:type="spellStart"/>
      <w:r w:rsidRPr="00AB38AC">
        <w:rPr>
          <w:rFonts w:ascii="Trebuchet MS" w:hAnsi="Trebuchet MS" w:cs="Trebuchet MS"/>
          <w:b/>
          <w:bCs/>
          <w:sz w:val="20"/>
          <w:szCs w:val="20"/>
          <w:lang w:val="en-GB"/>
        </w:rPr>
        <w:t>Preset</w:t>
      </w:r>
      <w:proofErr w:type="spellEnd"/>
      <w:r w:rsidRPr="00AB38AC">
        <w:rPr>
          <w:rFonts w:ascii="Trebuchet MS" w:hAnsi="Trebuchet MS" w:cs="Trebuchet MS"/>
          <w:b/>
          <w:bCs/>
          <w:sz w:val="20"/>
          <w:szCs w:val="20"/>
          <w:lang w:val="en-GB"/>
        </w:rPr>
        <w:t xml:space="preserve"> Editor</w:t>
      </w:r>
    </w:p>
    <w:tbl>
      <w:tblPr>
        <w:tblW w:w="0" w:type="auto"/>
        <w:tblInd w:w="-128" w:type="dxa"/>
        <w:tblBorders>
          <w:top w:val="single" w:sz="16" w:space="0" w:color="000000"/>
          <w:left w:val="single" w:sz="16" w:space="0" w:color="000000"/>
          <w:right w:val="single" w:sz="16" w:space="0" w:color="000000"/>
        </w:tblBorders>
        <w:tblLayout w:type="fixed"/>
        <w:tblLook w:val="0000" w:firstRow="0" w:lastRow="0" w:firstColumn="0" w:lastColumn="0" w:noHBand="0" w:noVBand="0"/>
      </w:tblPr>
      <w:tblGrid>
        <w:gridCol w:w="1454"/>
        <w:gridCol w:w="4730"/>
      </w:tblGrid>
      <w:tr w:rsidR="00AB38AC" w:rsidRPr="00AB38AC">
        <w:tblPrEx>
          <w:tblCellMar>
            <w:top w:w="0" w:type="dxa"/>
            <w:bottom w:w="0" w:type="dxa"/>
          </w:tblCellMar>
        </w:tblPrEx>
        <w:tc>
          <w:tcPr>
            <w:tcW w:w="1454" w:type="dxa"/>
            <w:tcBorders>
              <w:top w:val="single" w:sz="16" w:space="0" w:color="000000"/>
              <w:bottom w:val="single" w:sz="16" w:space="0" w:color="000000"/>
              <w:right w:val="single" w:sz="16" w:space="0" w:color="000000"/>
            </w:tcBorders>
            <w:shd w:val="clear" w:color="auto" w:fill="000000"/>
            <w:tcMar>
              <w:top w:w="80" w:type="nil"/>
              <w:left w:w="40" w:type="nil"/>
              <w:bottom w:w="40" w:type="nil"/>
              <w:right w:w="80" w:type="nil"/>
            </w:tcMar>
            <w:vAlign w:val="bottom"/>
          </w:tcPr>
          <w:p w:rsidR="00AB38AC" w:rsidRPr="00AB38AC" w:rsidRDefault="00AB38AC">
            <w:pPr>
              <w:autoSpaceDE w:val="0"/>
              <w:autoSpaceDN w:val="0"/>
              <w:adjustRightInd w:val="0"/>
              <w:rPr>
                <w:rFonts w:ascii="Trebuchet MS" w:hAnsi="Trebuchet MS" w:cs="Trebuchet MS"/>
                <w:b/>
                <w:bCs/>
                <w:color w:val="FFFFFF"/>
                <w:sz w:val="20"/>
                <w:szCs w:val="20"/>
                <w:lang w:val="en-GB"/>
              </w:rPr>
            </w:pPr>
            <w:r w:rsidRPr="00AB38AC">
              <w:rPr>
                <w:rFonts w:ascii="Trebuchet MS" w:hAnsi="Trebuchet MS" w:cs="Trebuchet MS"/>
                <w:b/>
                <w:bCs/>
                <w:color w:val="FFFFFF"/>
                <w:sz w:val="20"/>
                <w:szCs w:val="20"/>
                <w:lang w:val="en-GB"/>
              </w:rPr>
              <w:t>Key</w:t>
            </w:r>
          </w:p>
        </w:tc>
        <w:tc>
          <w:tcPr>
            <w:tcW w:w="4730" w:type="dxa"/>
            <w:tcBorders>
              <w:top w:val="single" w:sz="16" w:space="0" w:color="000000"/>
              <w:left w:val="single" w:sz="16" w:space="0" w:color="000000"/>
              <w:bottom w:val="single" w:sz="16" w:space="0" w:color="000000"/>
            </w:tcBorders>
            <w:shd w:val="clear" w:color="auto" w:fill="000000"/>
            <w:tcMar>
              <w:top w:w="80" w:type="nil"/>
              <w:left w:w="40" w:type="nil"/>
              <w:bottom w:w="40" w:type="nil"/>
              <w:right w:w="80" w:type="nil"/>
            </w:tcMar>
            <w:vAlign w:val="bottom"/>
          </w:tcPr>
          <w:p w:rsidR="00AB38AC" w:rsidRPr="00AB38AC" w:rsidRDefault="00AB38AC">
            <w:pPr>
              <w:autoSpaceDE w:val="0"/>
              <w:autoSpaceDN w:val="0"/>
              <w:adjustRightInd w:val="0"/>
              <w:rPr>
                <w:rFonts w:ascii="Trebuchet MS" w:hAnsi="Trebuchet MS" w:cs="Trebuchet MS"/>
                <w:b/>
                <w:bCs/>
                <w:color w:val="FFFFFF"/>
                <w:sz w:val="20"/>
                <w:szCs w:val="20"/>
                <w:lang w:val="en-GB"/>
              </w:rPr>
            </w:pPr>
          </w:p>
        </w:tc>
      </w:tr>
      <w:tr w:rsidR="00AB38AC" w:rsidRPr="00AB38AC">
        <w:tblPrEx>
          <w:tblBorders>
            <w:top w:val="none" w:sz="0" w:space="0" w:color="auto"/>
          </w:tblBorders>
          <w:tblCellMar>
            <w:top w:w="0" w:type="dxa"/>
            <w:bottom w:w="0" w:type="dxa"/>
          </w:tblCellMar>
        </w:tblPrEx>
        <w:tc>
          <w:tcPr>
            <w:tcW w:w="1454" w:type="dxa"/>
            <w:tcBorders>
              <w:top w:val="single" w:sz="16" w:space="0" w:color="000000"/>
              <w:bottom w:val="single" w:sz="16" w:space="0" w:color="000000"/>
              <w:right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r w:rsidRPr="00AB38AC">
              <w:rPr>
                <w:rFonts w:ascii="Trebuchet MS" w:hAnsi="Trebuchet MS" w:cs="Trebuchet MS"/>
                <w:color w:val="FFFFFF"/>
                <w:sz w:val="20"/>
                <w:szCs w:val="20"/>
                <w:lang w:val="en-GB"/>
              </w:rPr>
              <w:t>Cursors</w:t>
            </w:r>
          </w:p>
        </w:tc>
        <w:tc>
          <w:tcPr>
            <w:tcW w:w="4730" w:type="dxa"/>
            <w:tcBorders>
              <w:top w:val="single" w:sz="16" w:space="0" w:color="000000"/>
              <w:left w:val="single" w:sz="16" w:space="0" w:color="000000"/>
              <w:bottom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r w:rsidRPr="00AB38AC">
              <w:rPr>
                <w:rFonts w:ascii="Trebuchet MS" w:hAnsi="Trebuchet MS" w:cs="Trebuchet MS"/>
                <w:color w:val="FFFFFF"/>
                <w:sz w:val="20"/>
                <w:szCs w:val="20"/>
                <w:lang w:val="en-GB"/>
              </w:rPr>
              <w:t>Change cursor position</w:t>
            </w:r>
          </w:p>
        </w:tc>
      </w:tr>
      <w:tr w:rsidR="00AB38AC" w:rsidRPr="00AB38AC">
        <w:tblPrEx>
          <w:tblBorders>
            <w:top w:val="none" w:sz="0" w:space="0" w:color="auto"/>
          </w:tblBorders>
          <w:tblCellMar>
            <w:top w:w="0" w:type="dxa"/>
            <w:bottom w:w="0" w:type="dxa"/>
          </w:tblCellMar>
        </w:tblPrEx>
        <w:tc>
          <w:tcPr>
            <w:tcW w:w="1454" w:type="dxa"/>
            <w:tcBorders>
              <w:top w:val="single" w:sz="16" w:space="0" w:color="000000"/>
              <w:bottom w:val="single" w:sz="16" w:space="0" w:color="000000"/>
              <w:right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r w:rsidRPr="00AB38AC">
              <w:rPr>
                <w:rFonts w:ascii="Trebuchet MS" w:hAnsi="Trebuchet MS" w:cs="Trebuchet MS"/>
                <w:color w:val="FFFFFF"/>
                <w:sz w:val="20"/>
                <w:szCs w:val="20"/>
                <w:lang w:val="en-GB"/>
              </w:rPr>
              <w:t>CTRL + STOP</w:t>
            </w:r>
          </w:p>
        </w:tc>
        <w:tc>
          <w:tcPr>
            <w:tcW w:w="4730" w:type="dxa"/>
            <w:tcBorders>
              <w:top w:val="single" w:sz="16" w:space="0" w:color="000000"/>
              <w:left w:val="single" w:sz="16" w:space="0" w:color="000000"/>
              <w:bottom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r w:rsidRPr="00AB38AC">
              <w:rPr>
                <w:rFonts w:ascii="Trebuchet MS" w:hAnsi="Trebuchet MS" w:cs="Trebuchet MS"/>
                <w:color w:val="FFFFFF"/>
                <w:sz w:val="20"/>
                <w:szCs w:val="20"/>
                <w:lang w:val="en-GB"/>
              </w:rPr>
              <w:t>Back to menu (in original version)</w:t>
            </w:r>
          </w:p>
        </w:tc>
      </w:tr>
      <w:tr w:rsidR="00AB38AC" w:rsidRPr="00AB38AC">
        <w:tblPrEx>
          <w:tblBorders>
            <w:top w:val="none" w:sz="0" w:space="0" w:color="auto"/>
            <w:bottom w:val="single" w:sz="16" w:space="0" w:color="000000"/>
          </w:tblBorders>
          <w:tblCellMar>
            <w:top w:w="0" w:type="dxa"/>
            <w:bottom w:w="0" w:type="dxa"/>
          </w:tblCellMar>
        </w:tblPrEx>
        <w:tc>
          <w:tcPr>
            <w:tcW w:w="1454" w:type="dxa"/>
            <w:tcBorders>
              <w:top w:val="single" w:sz="16" w:space="0" w:color="000000"/>
              <w:bottom w:val="single" w:sz="16" w:space="0" w:color="000000"/>
              <w:right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r w:rsidRPr="00AB38AC">
              <w:rPr>
                <w:rFonts w:ascii="Trebuchet MS" w:hAnsi="Trebuchet MS" w:cs="Trebuchet MS"/>
                <w:color w:val="FFFFFF"/>
                <w:sz w:val="20"/>
                <w:szCs w:val="20"/>
                <w:lang w:val="en-GB"/>
              </w:rPr>
              <w:t>SPACE</w:t>
            </w:r>
          </w:p>
        </w:tc>
        <w:tc>
          <w:tcPr>
            <w:tcW w:w="4730" w:type="dxa"/>
            <w:tcBorders>
              <w:top w:val="single" w:sz="16" w:space="0" w:color="000000"/>
              <w:left w:val="single" w:sz="16" w:space="0" w:color="000000"/>
              <w:bottom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r w:rsidRPr="00AB38AC">
              <w:rPr>
                <w:rFonts w:ascii="Trebuchet MS" w:hAnsi="Trebuchet MS" w:cs="Trebuchet MS"/>
                <w:color w:val="FFFFFF"/>
                <w:sz w:val="20"/>
                <w:szCs w:val="20"/>
                <w:lang w:val="en-GB"/>
              </w:rPr>
              <w:t>Change parameter at the cursor position</w:t>
            </w:r>
          </w:p>
        </w:tc>
      </w:tr>
    </w:tbl>
    <w:p w:rsidR="00AB38AC" w:rsidRPr="00AB38AC" w:rsidRDefault="00AB38AC" w:rsidP="00AB38AC">
      <w:pPr>
        <w:autoSpaceDE w:val="0"/>
        <w:autoSpaceDN w:val="0"/>
        <w:adjustRightInd w:val="0"/>
        <w:rPr>
          <w:rFonts w:ascii="Trebuchet MS" w:hAnsi="Trebuchet MS" w:cs="Trebuchet MS"/>
          <w:sz w:val="20"/>
          <w:szCs w:val="20"/>
          <w:lang w:val="en-GB"/>
        </w:rPr>
      </w:pPr>
    </w:p>
    <w:p w:rsidR="00AB38AC" w:rsidRPr="00AB38AC" w:rsidRDefault="00AB38AC" w:rsidP="00AB38AC">
      <w:pPr>
        <w:autoSpaceDE w:val="0"/>
        <w:autoSpaceDN w:val="0"/>
        <w:adjustRightInd w:val="0"/>
        <w:rPr>
          <w:rFonts w:ascii="Trebuchet MS" w:hAnsi="Trebuchet MS" w:cs="Trebuchet MS"/>
          <w:b/>
          <w:bCs/>
          <w:sz w:val="20"/>
          <w:szCs w:val="20"/>
          <w:lang w:val="en-GB"/>
        </w:rPr>
      </w:pPr>
      <w:r w:rsidRPr="00AB38AC">
        <w:rPr>
          <w:rFonts w:ascii="Trebuchet MS" w:hAnsi="Trebuchet MS" w:cs="Trebuchet MS"/>
          <w:b/>
          <w:bCs/>
          <w:sz w:val="20"/>
          <w:szCs w:val="20"/>
          <w:lang w:val="en-GB"/>
        </w:rPr>
        <w:t>Extras</w:t>
      </w:r>
    </w:p>
    <w:p w:rsidR="00AB38AC" w:rsidRPr="00AB38AC" w:rsidRDefault="00AB38AC" w:rsidP="00AB38AC">
      <w:pPr>
        <w:autoSpaceDE w:val="0"/>
        <w:autoSpaceDN w:val="0"/>
        <w:adjustRightInd w:val="0"/>
        <w:rPr>
          <w:rFonts w:ascii="Trebuchet MS" w:hAnsi="Trebuchet MS" w:cs="Trebuchet MS"/>
          <w:sz w:val="20"/>
          <w:szCs w:val="20"/>
          <w:lang w:val="en-GB"/>
        </w:rPr>
      </w:pPr>
      <w:r w:rsidRPr="00AB38AC">
        <w:rPr>
          <w:rFonts w:ascii="Trebuchet MS" w:hAnsi="Trebuchet MS" w:cs="Trebuchet MS"/>
          <w:sz w:val="20"/>
          <w:szCs w:val="20"/>
          <w:lang w:val="en-GB"/>
        </w:rPr>
        <w:t xml:space="preserve">To access </w:t>
      </w:r>
      <w:proofErr w:type="spellStart"/>
      <w:r w:rsidRPr="00AB38AC">
        <w:rPr>
          <w:rFonts w:ascii="Trebuchet MS" w:hAnsi="Trebuchet MS" w:cs="Trebuchet MS"/>
          <w:sz w:val="20"/>
          <w:szCs w:val="20"/>
          <w:lang w:val="en-GB"/>
        </w:rPr>
        <w:t>thexe</w:t>
      </w:r>
      <w:proofErr w:type="spellEnd"/>
      <w:r w:rsidRPr="00AB38AC">
        <w:rPr>
          <w:rFonts w:ascii="Trebuchet MS" w:hAnsi="Trebuchet MS" w:cs="Trebuchet MS"/>
          <w:sz w:val="20"/>
          <w:szCs w:val="20"/>
          <w:lang w:val="en-GB"/>
        </w:rPr>
        <w:t xml:space="preserve"> extras with the original disk, boot without any disk in drive A, then insert the Pro-Tracker disk after booting.</w:t>
      </w:r>
    </w:p>
    <w:p w:rsidR="00AB38AC" w:rsidRDefault="00AB38AC" w:rsidP="00AB38AC">
      <w:pPr>
        <w:autoSpaceDE w:val="0"/>
        <w:autoSpaceDN w:val="0"/>
        <w:adjustRightInd w:val="0"/>
        <w:rPr>
          <w:rFonts w:ascii="Trebuchet MS" w:hAnsi="Trebuchet MS" w:cs="Trebuchet MS"/>
          <w:b/>
          <w:bCs/>
          <w:sz w:val="20"/>
          <w:szCs w:val="20"/>
          <w:lang w:val="en-GB"/>
        </w:rPr>
      </w:pPr>
    </w:p>
    <w:p w:rsidR="00AB38AC" w:rsidRPr="00AB38AC" w:rsidRDefault="00AB38AC" w:rsidP="00AB38AC">
      <w:pPr>
        <w:autoSpaceDE w:val="0"/>
        <w:autoSpaceDN w:val="0"/>
        <w:adjustRightInd w:val="0"/>
        <w:rPr>
          <w:rFonts w:ascii="Trebuchet MS" w:hAnsi="Trebuchet MS" w:cs="Trebuchet MS"/>
          <w:b/>
          <w:bCs/>
          <w:sz w:val="20"/>
          <w:szCs w:val="20"/>
          <w:lang w:val="en-GB"/>
        </w:rPr>
      </w:pPr>
      <w:proofErr w:type="spellStart"/>
      <w:r w:rsidRPr="00AB38AC">
        <w:rPr>
          <w:rFonts w:ascii="Trebuchet MS" w:hAnsi="Trebuchet MS" w:cs="Trebuchet MS"/>
          <w:b/>
          <w:bCs/>
          <w:sz w:val="20"/>
          <w:szCs w:val="20"/>
          <w:lang w:val="en-GB"/>
        </w:rPr>
        <w:lastRenderedPageBreak/>
        <w:t>Replayer</w:t>
      </w:r>
      <w:proofErr w:type="spellEnd"/>
    </w:p>
    <w:p w:rsidR="00AB38AC" w:rsidRPr="00AB38AC" w:rsidRDefault="00AB38AC" w:rsidP="00AB38AC">
      <w:pPr>
        <w:autoSpaceDE w:val="0"/>
        <w:autoSpaceDN w:val="0"/>
        <w:adjustRightInd w:val="0"/>
        <w:rPr>
          <w:rFonts w:ascii="Trebuchet MS" w:hAnsi="Trebuchet MS" w:cs="Trebuchet MS"/>
          <w:sz w:val="20"/>
          <w:szCs w:val="20"/>
          <w:lang w:val="en-GB"/>
        </w:rPr>
      </w:pPr>
      <w:r w:rsidRPr="00AB38AC">
        <w:rPr>
          <w:rFonts w:ascii="Trebuchet MS" w:hAnsi="Trebuchet MS" w:cs="Trebuchet MS"/>
          <w:sz w:val="20"/>
          <w:szCs w:val="20"/>
          <w:lang w:val="en-GB"/>
        </w:rPr>
        <w:t xml:space="preserve">By entering FILES, you will find PT_DRIVE.BAS as example of </w:t>
      </w:r>
      <w:proofErr w:type="spellStart"/>
      <w:r w:rsidRPr="00AB38AC">
        <w:rPr>
          <w:rFonts w:ascii="Trebuchet MS" w:hAnsi="Trebuchet MS" w:cs="Trebuchet MS"/>
          <w:sz w:val="20"/>
          <w:szCs w:val="20"/>
          <w:lang w:val="en-GB"/>
        </w:rPr>
        <w:t>replayer</w:t>
      </w:r>
      <w:proofErr w:type="spellEnd"/>
      <w:r w:rsidRPr="00AB38AC">
        <w:rPr>
          <w:rFonts w:ascii="Trebuchet MS" w:hAnsi="Trebuchet MS" w:cs="Trebuchet MS"/>
          <w:sz w:val="20"/>
          <w:szCs w:val="20"/>
          <w:lang w:val="en-GB"/>
        </w:rPr>
        <w:t>, that can easily be adapted for MSX1 (especially by using WIDTH40 instead of WIDTH80 in line 80).</w:t>
      </w:r>
    </w:p>
    <w:p w:rsidR="00AB38AC" w:rsidRPr="00AB38AC" w:rsidRDefault="00AB38AC" w:rsidP="00AB38AC">
      <w:pPr>
        <w:autoSpaceDE w:val="0"/>
        <w:autoSpaceDN w:val="0"/>
        <w:adjustRightInd w:val="0"/>
        <w:rPr>
          <w:rFonts w:ascii="Trebuchet MS" w:hAnsi="Trebuchet MS" w:cs="Trebuchet MS"/>
          <w:sz w:val="20"/>
          <w:szCs w:val="20"/>
          <w:lang w:val="en-GB"/>
        </w:rPr>
      </w:pPr>
      <w:r w:rsidRPr="00AB38AC">
        <w:rPr>
          <w:rFonts w:ascii="Trebuchet MS" w:hAnsi="Trebuchet MS" w:cs="Trebuchet MS"/>
          <w:sz w:val="20"/>
          <w:szCs w:val="20"/>
          <w:lang w:val="en-GB"/>
        </w:rPr>
        <w:t xml:space="preserve">According the </w:t>
      </w:r>
      <w:proofErr w:type="spellStart"/>
      <w:r w:rsidRPr="00AB38AC">
        <w:rPr>
          <w:rFonts w:ascii="Trebuchet MS" w:hAnsi="Trebuchet MS" w:cs="Trebuchet MS"/>
          <w:sz w:val="20"/>
          <w:szCs w:val="20"/>
          <w:lang w:val="en-GB"/>
        </w:rPr>
        <w:t>soundchip</w:t>
      </w:r>
      <w:proofErr w:type="spellEnd"/>
      <w:r w:rsidRPr="00AB38AC">
        <w:rPr>
          <w:rFonts w:ascii="Trebuchet MS" w:hAnsi="Trebuchet MS" w:cs="Trebuchet MS"/>
          <w:sz w:val="20"/>
          <w:szCs w:val="20"/>
          <w:lang w:val="en-GB"/>
        </w:rPr>
        <w:t xml:space="preserve"> you want to use, the value of MC needs to be 0 (MSX-MUSIC) or 1 (MSX-AUDIO). The most secure option is to set this value on line 140 and to add a line 145 GOTO 170.</w:t>
      </w:r>
    </w:p>
    <w:p w:rsidR="00AB38AC" w:rsidRPr="00AB38AC" w:rsidRDefault="00AB38AC" w:rsidP="00AB38AC">
      <w:pPr>
        <w:autoSpaceDE w:val="0"/>
        <w:autoSpaceDN w:val="0"/>
        <w:adjustRightInd w:val="0"/>
        <w:rPr>
          <w:rFonts w:ascii="Trebuchet MS" w:hAnsi="Trebuchet MS" w:cs="Trebuchet MS"/>
          <w:sz w:val="20"/>
          <w:szCs w:val="20"/>
          <w:lang w:val="en-GB"/>
        </w:rPr>
      </w:pPr>
      <w:r w:rsidRPr="00AB38AC">
        <w:rPr>
          <w:rFonts w:ascii="Trebuchet MS" w:hAnsi="Trebuchet MS" w:cs="Trebuchet MS"/>
          <w:sz w:val="20"/>
          <w:szCs w:val="20"/>
          <w:lang w:val="en-GB"/>
        </w:rPr>
        <w:t>The code source is also provided.</w:t>
      </w:r>
    </w:p>
    <w:p w:rsidR="00AB38AC" w:rsidRDefault="00AB38AC" w:rsidP="00AB38AC">
      <w:pPr>
        <w:autoSpaceDE w:val="0"/>
        <w:autoSpaceDN w:val="0"/>
        <w:adjustRightInd w:val="0"/>
        <w:rPr>
          <w:rFonts w:ascii="Trebuchet MS" w:hAnsi="Trebuchet MS" w:cs="Trebuchet MS"/>
          <w:b/>
          <w:bCs/>
          <w:sz w:val="20"/>
          <w:szCs w:val="20"/>
          <w:lang w:val="en-GB"/>
        </w:rPr>
      </w:pPr>
    </w:p>
    <w:p w:rsidR="00AB38AC" w:rsidRPr="00AB38AC" w:rsidRDefault="00AB38AC" w:rsidP="00AB38AC">
      <w:pPr>
        <w:autoSpaceDE w:val="0"/>
        <w:autoSpaceDN w:val="0"/>
        <w:adjustRightInd w:val="0"/>
        <w:rPr>
          <w:rFonts w:ascii="Trebuchet MS" w:hAnsi="Trebuchet MS" w:cs="Trebuchet MS"/>
          <w:b/>
          <w:bCs/>
          <w:sz w:val="20"/>
          <w:szCs w:val="20"/>
          <w:lang w:val="en-GB"/>
        </w:rPr>
      </w:pPr>
      <w:r w:rsidRPr="00AB38AC">
        <w:rPr>
          <w:rFonts w:ascii="Trebuchet MS" w:hAnsi="Trebuchet MS" w:cs="Trebuchet MS"/>
          <w:b/>
          <w:bCs/>
          <w:sz w:val="20"/>
          <w:szCs w:val="20"/>
          <w:lang w:val="en-GB"/>
        </w:rPr>
        <w:t xml:space="preserve">Included </w:t>
      </w:r>
      <w:proofErr w:type="spellStart"/>
      <w:r w:rsidRPr="00AB38AC">
        <w:rPr>
          <w:rFonts w:ascii="Trebuchet MS" w:hAnsi="Trebuchet MS" w:cs="Trebuchet MS"/>
          <w:b/>
          <w:bCs/>
          <w:sz w:val="20"/>
          <w:szCs w:val="20"/>
          <w:lang w:val="en-GB"/>
        </w:rPr>
        <w:t>musics</w:t>
      </w:r>
      <w:proofErr w:type="spellEnd"/>
    </w:p>
    <w:p w:rsidR="00AB38AC" w:rsidRDefault="00AB38AC" w:rsidP="00AB38AC">
      <w:pPr>
        <w:autoSpaceDE w:val="0"/>
        <w:autoSpaceDN w:val="0"/>
        <w:adjustRightInd w:val="0"/>
        <w:rPr>
          <w:rFonts w:ascii="Trebuchet MS" w:hAnsi="Trebuchet MS" w:cs="Trebuchet MS"/>
          <w:sz w:val="20"/>
          <w:szCs w:val="20"/>
          <w:lang w:val="en-GB"/>
        </w:rPr>
      </w:pPr>
      <w:r w:rsidRPr="00AB38AC">
        <w:rPr>
          <w:rFonts w:ascii="Trebuchet MS" w:hAnsi="Trebuchet MS" w:cs="Trebuchet MS"/>
          <w:sz w:val="20"/>
          <w:szCs w:val="20"/>
          <w:lang w:val="en-GB"/>
        </w:rPr>
        <w:t xml:space="preserve">Several </w:t>
      </w:r>
      <w:proofErr w:type="spellStart"/>
      <w:r w:rsidRPr="00AB38AC">
        <w:rPr>
          <w:rFonts w:ascii="Trebuchet MS" w:hAnsi="Trebuchet MS" w:cs="Trebuchet MS"/>
          <w:sz w:val="20"/>
          <w:szCs w:val="20"/>
          <w:lang w:val="en-GB"/>
        </w:rPr>
        <w:t>musics</w:t>
      </w:r>
      <w:proofErr w:type="spellEnd"/>
      <w:r w:rsidRPr="00AB38AC">
        <w:rPr>
          <w:rFonts w:ascii="Trebuchet MS" w:hAnsi="Trebuchet MS" w:cs="Trebuchet MS"/>
          <w:sz w:val="20"/>
          <w:szCs w:val="20"/>
          <w:lang w:val="en-GB"/>
        </w:rPr>
        <w:t xml:space="preserve"> (.PRO files) are included, their number vary according the used version of Pro-Tracker.</w:t>
      </w:r>
    </w:p>
    <w:p w:rsidR="00AB38AC" w:rsidRPr="00AB38AC" w:rsidRDefault="00AB38AC" w:rsidP="00AB38AC">
      <w:pPr>
        <w:autoSpaceDE w:val="0"/>
        <w:autoSpaceDN w:val="0"/>
        <w:adjustRightInd w:val="0"/>
        <w:rPr>
          <w:rFonts w:ascii="Trebuchet MS" w:hAnsi="Trebuchet MS" w:cs="Trebuchet MS"/>
          <w:sz w:val="20"/>
          <w:szCs w:val="20"/>
          <w:lang w:val="en-GB"/>
        </w:rPr>
      </w:pPr>
    </w:p>
    <w:tbl>
      <w:tblPr>
        <w:tblW w:w="0" w:type="auto"/>
        <w:tblInd w:w="-128" w:type="dxa"/>
        <w:tblBorders>
          <w:top w:val="single" w:sz="16" w:space="0" w:color="000000"/>
          <w:left w:val="single" w:sz="16" w:space="0" w:color="000000"/>
          <w:right w:val="single" w:sz="16" w:space="0" w:color="000000"/>
        </w:tblBorders>
        <w:tblLayout w:type="fixed"/>
        <w:tblLook w:val="0000" w:firstRow="0" w:lastRow="0" w:firstColumn="0" w:lastColumn="0" w:noHBand="0" w:noVBand="0"/>
      </w:tblPr>
      <w:tblGrid>
        <w:gridCol w:w="1327"/>
        <w:gridCol w:w="2802"/>
        <w:gridCol w:w="1603"/>
      </w:tblGrid>
      <w:tr w:rsidR="00AB38AC" w:rsidRPr="00AB38AC">
        <w:tblPrEx>
          <w:tblCellMar>
            <w:top w:w="0" w:type="dxa"/>
            <w:bottom w:w="0" w:type="dxa"/>
          </w:tblCellMar>
        </w:tblPrEx>
        <w:tc>
          <w:tcPr>
            <w:tcW w:w="1327" w:type="dxa"/>
            <w:tcBorders>
              <w:top w:val="single" w:sz="16" w:space="0" w:color="000000"/>
              <w:bottom w:val="single" w:sz="16" w:space="0" w:color="000000"/>
              <w:right w:val="single" w:sz="16" w:space="0" w:color="000000"/>
            </w:tcBorders>
            <w:shd w:val="clear" w:color="auto" w:fill="000000"/>
            <w:tcMar>
              <w:top w:w="80" w:type="nil"/>
              <w:left w:w="40" w:type="nil"/>
              <w:bottom w:w="40" w:type="nil"/>
              <w:right w:w="80" w:type="nil"/>
            </w:tcMar>
            <w:vAlign w:val="bottom"/>
          </w:tcPr>
          <w:p w:rsidR="00AB38AC" w:rsidRPr="00AB38AC" w:rsidRDefault="00AB38AC">
            <w:pPr>
              <w:autoSpaceDE w:val="0"/>
              <w:autoSpaceDN w:val="0"/>
              <w:adjustRightInd w:val="0"/>
              <w:rPr>
                <w:rFonts w:ascii="Trebuchet MS" w:hAnsi="Trebuchet MS" w:cs="Trebuchet MS"/>
                <w:b/>
                <w:bCs/>
                <w:color w:val="FFFFFF"/>
                <w:sz w:val="20"/>
                <w:szCs w:val="20"/>
                <w:lang w:val="en-GB"/>
              </w:rPr>
            </w:pPr>
            <w:r w:rsidRPr="00AB38AC">
              <w:rPr>
                <w:rFonts w:ascii="Trebuchet MS" w:hAnsi="Trebuchet MS" w:cs="Trebuchet MS"/>
                <w:b/>
                <w:bCs/>
                <w:color w:val="FFFFFF"/>
                <w:sz w:val="20"/>
                <w:szCs w:val="20"/>
                <w:lang w:val="en-GB"/>
              </w:rPr>
              <w:t>Song (PRO)</w:t>
            </w:r>
          </w:p>
        </w:tc>
        <w:tc>
          <w:tcPr>
            <w:tcW w:w="2802" w:type="dxa"/>
            <w:tcBorders>
              <w:top w:val="single" w:sz="16" w:space="0" w:color="000000"/>
              <w:left w:val="single" w:sz="16" w:space="0" w:color="000000"/>
              <w:bottom w:val="single" w:sz="16" w:space="0" w:color="000000"/>
              <w:right w:val="single" w:sz="16" w:space="0" w:color="000000"/>
            </w:tcBorders>
            <w:shd w:val="clear" w:color="auto" w:fill="000000"/>
            <w:tcMar>
              <w:top w:w="80" w:type="nil"/>
              <w:left w:w="40" w:type="nil"/>
              <w:bottom w:w="40" w:type="nil"/>
              <w:right w:w="80" w:type="nil"/>
            </w:tcMar>
            <w:vAlign w:val="bottom"/>
          </w:tcPr>
          <w:p w:rsidR="00AB38AC" w:rsidRPr="00AB38AC" w:rsidRDefault="00AB38AC">
            <w:pPr>
              <w:autoSpaceDE w:val="0"/>
              <w:autoSpaceDN w:val="0"/>
              <w:adjustRightInd w:val="0"/>
              <w:rPr>
                <w:rFonts w:ascii="Trebuchet MS" w:hAnsi="Trebuchet MS" w:cs="Trebuchet MS"/>
                <w:b/>
                <w:bCs/>
                <w:color w:val="FFFFFF"/>
                <w:sz w:val="20"/>
                <w:szCs w:val="20"/>
                <w:lang w:val="en-GB"/>
              </w:rPr>
            </w:pPr>
            <w:r w:rsidRPr="00AB38AC">
              <w:rPr>
                <w:rFonts w:ascii="Trebuchet MS" w:hAnsi="Trebuchet MS" w:cs="Trebuchet MS"/>
                <w:b/>
                <w:bCs/>
                <w:color w:val="FFFFFF"/>
                <w:sz w:val="20"/>
                <w:szCs w:val="20"/>
                <w:lang w:val="en-GB"/>
              </w:rPr>
              <w:t>Title</w:t>
            </w:r>
          </w:p>
        </w:tc>
        <w:tc>
          <w:tcPr>
            <w:tcW w:w="1603" w:type="dxa"/>
            <w:tcBorders>
              <w:top w:val="single" w:sz="16" w:space="0" w:color="000000"/>
              <w:left w:val="single" w:sz="16" w:space="0" w:color="000000"/>
              <w:bottom w:val="single" w:sz="16" w:space="0" w:color="000000"/>
            </w:tcBorders>
            <w:shd w:val="clear" w:color="auto" w:fill="000000"/>
            <w:tcMar>
              <w:top w:w="80" w:type="nil"/>
              <w:left w:w="40" w:type="nil"/>
              <w:bottom w:w="40" w:type="nil"/>
              <w:right w:w="80" w:type="nil"/>
            </w:tcMar>
            <w:vAlign w:val="bottom"/>
          </w:tcPr>
          <w:p w:rsidR="00AB38AC" w:rsidRPr="00AB38AC" w:rsidRDefault="00AB38AC">
            <w:pPr>
              <w:autoSpaceDE w:val="0"/>
              <w:autoSpaceDN w:val="0"/>
              <w:adjustRightInd w:val="0"/>
              <w:rPr>
                <w:rFonts w:ascii="Trebuchet MS" w:hAnsi="Trebuchet MS" w:cs="Trebuchet MS"/>
                <w:b/>
                <w:bCs/>
                <w:color w:val="FFFFFF"/>
                <w:sz w:val="20"/>
                <w:szCs w:val="20"/>
                <w:lang w:val="en-GB"/>
              </w:rPr>
            </w:pPr>
            <w:r w:rsidRPr="00AB38AC">
              <w:rPr>
                <w:rFonts w:ascii="Trebuchet MS" w:hAnsi="Trebuchet MS" w:cs="Trebuchet MS"/>
                <w:b/>
                <w:bCs/>
                <w:color w:val="FFFFFF"/>
                <w:sz w:val="20"/>
                <w:szCs w:val="20"/>
                <w:lang w:val="en-GB"/>
              </w:rPr>
              <w:t>Composer</w:t>
            </w:r>
          </w:p>
        </w:tc>
      </w:tr>
      <w:tr w:rsidR="00AB38AC" w:rsidRPr="00AB38AC">
        <w:tblPrEx>
          <w:tblBorders>
            <w:top w:val="none" w:sz="0" w:space="0" w:color="auto"/>
          </w:tblBorders>
          <w:tblCellMar>
            <w:top w:w="0" w:type="dxa"/>
            <w:bottom w:w="0" w:type="dxa"/>
          </w:tblCellMar>
        </w:tblPrEx>
        <w:tc>
          <w:tcPr>
            <w:tcW w:w="1327" w:type="dxa"/>
            <w:tcBorders>
              <w:top w:val="single" w:sz="16" w:space="0" w:color="000000"/>
              <w:bottom w:val="single" w:sz="16" w:space="0" w:color="000000"/>
              <w:right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r w:rsidRPr="00AB38AC">
              <w:rPr>
                <w:rFonts w:ascii="Trebuchet MS" w:hAnsi="Trebuchet MS" w:cs="Trebuchet MS"/>
                <w:color w:val="FFFFFF"/>
                <w:sz w:val="20"/>
                <w:szCs w:val="20"/>
                <w:lang w:val="en-GB"/>
              </w:rPr>
              <w:t>CRYSTAL</w:t>
            </w:r>
          </w:p>
        </w:tc>
        <w:tc>
          <w:tcPr>
            <w:tcW w:w="2802" w:type="dxa"/>
            <w:tcBorders>
              <w:top w:val="single" w:sz="16" w:space="0" w:color="000000"/>
              <w:left w:val="single" w:sz="16" w:space="0" w:color="000000"/>
              <w:bottom w:val="single" w:sz="16" w:space="0" w:color="000000"/>
              <w:right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r w:rsidRPr="00AB38AC">
              <w:rPr>
                <w:rFonts w:ascii="Trebuchet MS" w:hAnsi="Trebuchet MS" w:cs="Trebuchet MS"/>
                <w:color w:val="FFFFFF"/>
                <w:sz w:val="20"/>
                <w:szCs w:val="20"/>
                <w:lang w:val="en-GB"/>
              </w:rPr>
              <w:t>Crystal</w:t>
            </w:r>
          </w:p>
        </w:tc>
        <w:tc>
          <w:tcPr>
            <w:tcW w:w="1603" w:type="dxa"/>
            <w:tcBorders>
              <w:top w:val="single" w:sz="16" w:space="0" w:color="000000"/>
              <w:left w:val="single" w:sz="16" w:space="0" w:color="000000"/>
              <w:bottom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r w:rsidRPr="00AB38AC">
              <w:rPr>
                <w:rFonts w:ascii="Trebuchet MS" w:hAnsi="Trebuchet MS" w:cs="Trebuchet MS"/>
                <w:color w:val="FFFFFF"/>
                <w:sz w:val="20"/>
                <w:szCs w:val="20"/>
                <w:lang w:val="en-GB"/>
              </w:rPr>
              <w:t>Ernst Schuller</w:t>
            </w:r>
          </w:p>
        </w:tc>
      </w:tr>
      <w:tr w:rsidR="00AB38AC" w:rsidRPr="00AB38AC">
        <w:tblPrEx>
          <w:tblBorders>
            <w:top w:val="none" w:sz="0" w:space="0" w:color="auto"/>
          </w:tblBorders>
          <w:tblCellMar>
            <w:top w:w="0" w:type="dxa"/>
            <w:bottom w:w="0" w:type="dxa"/>
          </w:tblCellMar>
        </w:tblPrEx>
        <w:tc>
          <w:tcPr>
            <w:tcW w:w="1327" w:type="dxa"/>
            <w:tcBorders>
              <w:top w:val="single" w:sz="16" w:space="0" w:color="000000"/>
              <w:bottom w:val="single" w:sz="16" w:space="0" w:color="000000"/>
              <w:right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r w:rsidRPr="00AB38AC">
              <w:rPr>
                <w:rFonts w:ascii="Trebuchet MS" w:hAnsi="Trebuchet MS" w:cs="Trebuchet MS"/>
                <w:color w:val="FFFFFF"/>
                <w:sz w:val="20"/>
                <w:szCs w:val="20"/>
                <w:lang w:val="en-GB"/>
              </w:rPr>
              <w:t>CYBER-D</w:t>
            </w:r>
          </w:p>
        </w:tc>
        <w:tc>
          <w:tcPr>
            <w:tcW w:w="2802" w:type="dxa"/>
            <w:tcBorders>
              <w:top w:val="single" w:sz="16" w:space="0" w:color="000000"/>
              <w:left w:val="single" w:sz="16" w:space="0" w:color="000000"/>
              <w:bottom w:val="single" w:sz="16" w:space="0" w:color="000000"/>
              <w:right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r w:rsidRPr="00AB38AC">
              <w:rPr>
                <w:rFonts w:ascii="Trebuchet MS" w:hAnsi="Trebuchet MS" w:cs="Trebuchet MS"/>
                <w:color w:val="FFFFFF"/>
                <w:sz w:val="20"/>
                <w:szCs w:val="20"/>
                <w:lang w:val="en-GB"/>
              </w:rPr>
              <w:t>Cyber Dream</w:t>
            </w:r>
          </w:p>
        </w:tc>
        <w:tc>
          <w:tcPr>
            <w:tcW w:w="1603" w:type="dxa"/>
            <w:tcBorders>
              <w:top w:val="single" w:sz="16" w:space="0" w:color="000000"/>
              <w:left w:val="single" w:sz="16" w:space="0" w:color="000000"/>
              <w:bottom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proofErr w:type="spellStart"/>
            <w:r w:rsidRPr="00AB38AC">
              <w:rPr>
                <w:rFonts w:ascii="Trebuchet MS" w:hAnsi="Trebuchet MS" w:cs="Trebuchet MS"/>
                <w:color w:val="FFFFFF"/>
                <w:sz w:val="20"/>
                <w:szCs w:val="20"/>
                <w:lang w:val="en-GB"/>
              </w:rPr>
              <w:t>Breaky</w:t>
            </w:r>
            <w:proofErr w:type="spellEnd"/>
            <w:r w:rsidRPr="00AB38AC">
              <w:rPr>
                <w:rFonts w:ascii="Trebuchet MS" w:hAnsi="Trebuchet MS" w:cs="Trebuchet MS"/>
                <w:color w:val="FFFFFF"/>
                <w:sz w:val="20"/>
                <w:szCs w:val="20"/>
                <w:lang w:val="en-GB"/>
              </w:rPr>
              <w:t>-Soft</w:t>
            </w:r>
          </w:p>
        </w:tc>
      </w:tr>
      <w:tr w:rsidR="00AB38AC" w:rsidRPr="00AB38AC">
        <w:tblPrEx>
          <w:tblBorders>
            <w:top w:val="none" w:sz="0" w:space="0" w:color="auto"/>
          </w:tblBorders>
          <w:tblCellMar>
            <w:top w:w="0" w:type="dxa"/>
            <w:bottom w:w="0" w:type="dxa"/>
          </w:tblCellMar>
        </w:tblPrEx>
        <w:tc>
          <w:tcPr>
            <w:tcW w:w="1327" w:type="dxa"/>
            <w:tcBorders>
              <w:top w:val="single" w:sz="16" w:space="0" w:color="000000"/>
              <w:bottom w:val="single" w:sz="16" w:space="0" w:color="000000"/>
              <w:right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r w:rsidRPr="00AB38AC">
              <w:rPr>
                <w:rFonts w:ascii="Trebuchet MS" w:hAnsi="Trebuchet MS" w:cs="Trebuchet MS"/>
                <w:color w:val="FFFFFF"/>
                <w:sz w:val="20"/>
                <w:szCs w:val="20"/>
                <w:lang w:val="en-GB"/>
              </w:rPr>
              <w:t>ENDLESS1</w:t>
            </w:r>
          </w:p>
        </w:tc>
        <w:tc>
          <w:tcPr>
            <w:tcW w:w="2802" w:type="dxa"/>
            <w:tcBorders>
              <w:top w:val="single" w:sz="16" w:space="0" w:color="000000"/>
              <w:left w:val="single" w:sz="16" w:space="0" w:color="000000"/>
              <w:bottom w:val="single" w:sz="16" w:space="0" w:color="000000"/>
              <w:right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r w:rsidRPr="00AB38AC">
              <w:rPr>
                <w:rFonts w:ascii="Trebuchet MS" w:hAnsi="Trebuchet MS" w:cs="Trebuchet MS"/>
                <w:color w:val="FFFFFF"/>
                <w:sz w:val="20"/>
                <w:szCs w:val="20"/>
                <w:lang w:val="en-GB"/>
              </w:rPr>
              <w:t>Endless Ending 1</w:t>
            </w:r>
          </w:p>
        </w:tc>
        <w:tc>
          <w:tcPr>
            <w:tcW w:w="1603" w:type="dxa"/>
            <w:tcBorders>
              <w:top w:val="single" w:sz="16" w:space="0" w:color="000000"/>
              <w:left w:val="single" w:sz="16" w:space="0" w:color="000000"/>
              <w:bottom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proofErr w:type="spellStart"/>
            <w:r w:rsidRPr="00AB38AC">
              <w:rPr>
                <w:rFonts w:ascii="Trebuchet MS" w:hAnsi="Trebuchet MS" w:cs="Trebuchet MS"/>
                <w:color w:val="FFFFFF"/>
                <w:sz w:val="20"/>
                <w:szCs w:val="20"/>
                <w:lang w:val="en-GB"/>
              </w:rPr>
              <w:t>Breaky</w:t>
            </w:r>
            <w:proofErr w:type="spellEnd"/>
            <w:r w:rsidRPr="00AB38AC">
              <w:rPr>
                <w:rFonts w:ascii="Trebuchet MS" w:hAnsi="Trebuchet MS" w:cs="Trebuchet MS"/>
                <w:color w:val="FFFFFF"/>
                <w:sz w:val="20"/>
                <w:szCs w:val="20"/>
                <w:lang w:val="en-GB"/>
              </w:rPr>
              <w:t>-Soft</w:t>
            </w:r>
          </w:p>
        </w:tc>
      </w:tr>
      <w:tr w:rsidR="00AB38AC" w:rsidRPr="00AB38AC">
        <w:tblPrEx>
          <w:tblBorders>
            <w:top w:val="none" w:sz="0" w:space="0" w:color="auto"/>
          </w:tblBorders>
          <w:tblCellMar>
            <w:top w:w="0" w:type="dxa"/>
            <w:bottom w:w="0" w:type="dxa"/>
          </w:tblCellMar>
        </w:tblPrEx>
        <w:tc>
          <w:tcPr>
            <w:tcW w:w="1327" w:type="dxa"/>
            <w:tcBorders>
              <w:top w:val="single" w:sz="16" w:space="0" w:color="000000"/>
              <w:bottom w:val="single" w:sz="16" w:space="0" w:color="000000"/>
              <w:right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r w:rsidRPr="00AB38AC">
              <w:rPr>
                <w:rFonts w:ascii="Trebuchet MS" w:hAnsi="Trebuchet MS" w:cs="Trebuchet MS"/>
                <w:color w:val="FFFFFF"/>
                <w:sz w:val="20"/>
                <w:szCs w:val="20"/>
                <w:lang w:val="en-GB"/>
              </w:rPr>
              <w:t>ENDLESS2</w:t>
            </w:r>
          </w:p>
        </w:tc>
        <w:tc>
          <w:tcPr>
            <w:tcW w:w="2802" w:type="dxa"/>
            <w:tcBorders>
              <w:top w:val="single" w:sz="16" w:space="0" w:color="000000"/>
              <w:left w:val="single" w:sz="16" w:space="0" w:color="000000"/>
              <w:bottom w:val="single" w:sz="16" w:space="0" w:color="000000"/>
              <w:right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r w:rsidRPr="00AB38AC">
              <w:rPr>
                <w:rFonts w:ascii="Trebuchet MS" w:hAnsi="Trebuchet MS" w:cs="Trebuchet MS"/>
                <w:color w:val="FFFFFF"/>
                <w:sz w:val="20"/>
                <w:szCs w:val="20"/>
                <w:lang w:val="en-GB"/>
              </w:rPr>
              <w:t>Endless Ending 2</w:t>
            </w:r>
          </w:p>
        </w:tc>
        <w:tc>
          <w:tcPr>
            <w:tcW w:w="1603" w:type="dxa"/>
            <w:tcBorders>
              <w:top w:val="single" w:sz="16" w:space="0" w:color="000000"/>
              <w:left w:val="single" w:sz="16" w:space="0" w:color="000000"/>
              <w:bottom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proofErr w:type="spellStart"/>
            <w:r w:rsidRPr="00AB38AC">
              <w:rPr>
                <w:rFonts w:ascii="Trebuchet MS" w:hAnsi="Trebuchet MS" w:cs="Trebuchet MS"/>
                <w:color w:val="FFFFFF"/>
                <w:sz w:val="20"/>
                <w:szCs w:val="20"/>
                <w:lang w:val="en-GB"/>
              </w:rPr>
              <w:t>Breaky</w:t>
            </w:r>
            <w:proofErr w:type="spellEnd"/>
            <w:r w:rsidRPr="00AB38AC">
              <w:rPr>
                <w:rFonts w:ascii="Trebuchet MS" w:hAnsi="Trebuchet MS" w:cs="Trebuchet MS"/>
                <w:color w:val="FFFFFF"/>
                <w:sz w:val="20"/>
                <w:szCs w:val="20"/>
                <w:lang w:val="en-GB"/>
              </w:rPr>
              <w:t>-Soft</w:t>
            </w:r>
          </w:p>
        </w:tc>
      </w:tr>
      <w:tr w:rsidR="00AB38AC" w:rsidRPr="00AB38AC">
        <w:tblPrEx>
          <w:tblBorders>
            <w:top w:val="none" w:sz="0" w:space="0" w:color="auto"/>
          </w:tblBorders>
          <w:tblCellMar>
            <w:top w:w="0" w:type="dxa"/>
            <w:bottom w:w="0" w:type="dxa"/>
          </w:tblCellMar>
        </w:tblPrEx>
        <w:tc>
          <w:tcPr>
            <w:tcW w:w="1327" w:type="dxa"/>
            <w:tcBorders>
              <w:top w:val="single" w:sz="16" w:space="0" w:color="000000"/>
              <w:bottom w:val="single" w:sz="16" w:space="0" w:color="000000"/>
              <w:right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r w:rsidRPr="00AB38AC">
              <w:rPr>
                <w:rFonts w:ascii="Trebuchet MS" w:hAnsi="Trebuchet MS" w:cs="Trebuchet MS"/>
                <w:color w:val="FFFFFF"/>
                <w:sz w:val="20"/>
                <w:szCs w:val="20"/>
                <w:lang w:val="en-GB"/>
              </w:rPr>
              <w:t>FEASILY</w:t>
            </w:r>
          </w:p>
        </w:tc>
        <w:tc>
          <w:tcPr>
            <w:tcW w:w="2802" w:type="dxa"/>
            <w:tcBorders>
              <w:top w:val="single" w:sz="16" w:space="0" w:color="000000"/>
              <w:left w:val="single" w:sz="16" w:space="0" w:color="000000"/>
              <w:bottom w:val="single" w:sz="16" w:space="0" w:color="000000"/>
              <w:right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proofErr w:type="spellStart"/>
            <w:r w:rsidRPr="00AB38AC">
              <w:rPr>
                <w:rFonts w:ascii="Trebuchet MS" w:hAnsi="Trebuchet MS" w:cs="Trebuchet MS"/>
                <w:color w:val="FFFFFF"/>
                <w:sz w:val="20"/>
                <w:szCs w:val="20"/>
                <w:lang w:val="en-GB"/>
              </w:rPr>
              <w:t>Feasily</w:t>
            </w:r>
            <w:proofErr w:type="spellEnd"/>
          </w:p>
        </w:tc>
        <w:tc>
          <w:tcPr>
            <w:tcW w:w="1603" w:type="dxa"/>
            <w:tcBorders>
              <w:top w:val="single" w:sz="16" w:space="0" w:color="000000"/>
              <w:left w:val="single" w:sz="16" w:space="0" w:color="000000"/>
              <w:bottom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hyperlink r:id="rId15" w:history="1">
              <w:proofErr w:type="spellStart"/>
              <w:r w:rsidRPr="00AB38AC">
                <w:rPr>
                  <w:rFonts w:ascii="Trebuchet MS" w:hAnsi="Trebuchet MS" w:cs="Trebuchet MS"/>
                  <w:color w:val="FDFE46"/>
                  <w:sz w:val="20"/>
                  <w:szCs w:val="20"/>
                  <w:lang w:val="en-GB"/>
                </w:rPr>
                <w:t>Fony</w:t>
              </w:r>
              <w:proofErr w:type="spellEnd"/>
            </w:hyperlink>
          </w:p>
        </w:tc>
      </w:tr>
      <w:tr w:rsidR="00AB38AC" w:rsidRPr="00AB38AC">
        <w:tblPrEx>
          <w:tblBorders>
            <w:top w:val="none" w:sz="0" w:space="0" w:color="auto"/>
          </w:tblBorders>
          <w:tblCellMar>
            <w:top w:w="0" w:type="dxa"/>
            <w:bottom w:w="0" w:type="dxa"/>
          </w:tblCellMar>
        </w:tblPrEx>
        <w:tc>
          <w:tcPr>
            <w:tcW w:w="1327" w:type="dxa"/>
            <w:tcBorders>
              <w:top w:val="single" w:sz="16" w:space="0" w:color="000000"/>
              <w:bottom w:val="single" w:sz="16" w:space="0" w:color="000000"/>
              <w:right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r w:rsidRPr="00AB38AC">
              <w:rPr>
                <w:rFonts w:ascii="Trebuchet MS" w:hAnsi="Trebuchet MS" w:cs="Trebuchet MS"/>
                <w:color w:val="FFFFFF"/>
                <w:sz w:val="20"/>
                <w:szCs w:val="20"/>
                <w:lang w:val="en-GB"/>
              </w:rPr>
              <w:t>FORTHOSE</w:t>
            </w:r>
          </w:p>
        </w:tc>
        <w:tc>
          <w:tcPr>
            <w:tcW w:w="2802" w:type="dxa"/>
            <w:tcBorders>
              <w:top w:val="single" w:sz="16" w:space="0" w:color="000000"/>
              <w:left w:val="single" w:sz="16" w:space="0" w:color="000000"/>
              <w:bottom w:val="single" w:sz="16" w:space="0" w:color="000000"/>
              <w:right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r w:rsidRPr="00AB38AC">
              <w:rPr>
                <w:rFonts w:ascii="Trebuchet MS" w:hAnsi="Trebuchet MS" w:cs="Trebuchet MS"/>
                <w:color w:val="FFFFFF"/>
                <w:sz w:val="20"/>
                <w:szCs w:val="20"/>
                <w:lang w:val="en-GB"/>
              </w:rPr>
              <w:t>For Those Who Date</w:t>
            </w:r>
          </w:p>
        </w:tc>
        <w:tc>
          <w:tcPr>
            <w:tcW w:w="1603" w:type="dxa"/>
            <w:tcBorders>
              <w:top w:val="single" w:sz="16" w:space="0" w:color="000000"/>
              <w:left w:val="single" w:sz="16" w:space="0" w:color="000000"/>
              <w:bottom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r w:rsidRPr="00AB38AC">
              <w:rPr>
                <w:rFonts w:ascii="Trebuchet MS" w:hAnsi="Trebuchet MS" w:cs="Trebuchet MS"/>
                <w:color w:val="FFFFFF"/>
                <w:sz w:val="20"/>
                <w:szCs w:val="20"/>
                <w:lang w:val="en-GB"/>
              </w:rPr>
              <w:t>Ernst Schuller</w:t>
            </w:r>
          </w:p>
        </w:tc>
      </w:tr>
      <w:tr w:rsidR="00AB38AC" w:rsidRPr="00AB38AC">
        <w:tblPrEx>
          <w:tblBorders>
            <w:top w:val="none" w:sz="0" w:space="0" w:color="auto"/>
          </w:tblBorders>
          <w:tblCellMar>
            <w:top w:w="0" w:type="dxa"/>
            <w:bottom w:w="0" w:type="dxa"/>
          </w:tblCellMar>
        </w:tblPrEx>
        <w:tc>
          <w:tcPr>
            <w:tcW w:w="1327" w:type="dxa"/>
            <w:tcBorders>
              <w:top w:val="single" w:sz="16" w:space="0" w:color="000000"/>
              <w:bottom w:val="single" w:sz="16" w:space="0" w:color="000000"/>
              <w:right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r w:rsidRPr="00AB38AC">
              <w:rPr>
                <w:rFonts w:ascii="Trebuchet MS" w:hAnsi="Trebuchet MS" w:cs="Trebuchet MS"/>
                <w:color w:val="FFFFFF"/>
                <w:sz w:val="20"/>
                <w:szCs w:val="20"/>
                <w:lang w:val="en-GB"/>
              </w:rPr>
              <w:t>GALIOUS</w:t>
            </w:r>
          </w:p>
        </w:tc>
        <w:tc>
          <w:tcPr>
            <w:tcW w:w="2802" w:type="dxa"/>
            <w:tcBorders>
              <w:top w:val="single" w:sz="16" w:space="0" w:color="000000"/>
              <w:left w:val="single" w:sz="16" w:space="0" w:color="000000"/>
              <w:bottom w:val="single" w:sz="16" w:space="0" w:color="000000"/>
              <w:right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proofErr w:type="spellStart"/>
            <w:r w:rsidRPr="00AB38AC">
              <w:rPr>
                <w:rFonts w:ascii="Trebuchet MS" w:hAnsi="Trebuchet MS" w:cs="Trebuchet MS"/>
                <w:color w:val="FFFFFF"/>
                <w:sz w:val="20"/>
                <w:szCs w:val="20"/>
                <w:lang w:val="en-GB"/>
              </w:rPr>
              <w:t>Galious</w:t>
            </w:r>
            <w:proofErr w:type="spellEnd"/>
            <w:r w:rsidRPr="00AB38AC">
              <w:rPr>
                <w:rFonts w:ascii="Trebuchet MS" w:hAnsi="Trebuchet MS" w:cs="Trebuchet MS"/>
                <w:color w:val="FFFFFF"/>
                <w:sz w:val="20"/>
                <w:szCs w:val="20"/>
                <w:lang w:val="en-GB"/>
              </w:rPr>
              <w:t xml:space="preserve"> Theme</w:t>
            </w:r>
          </w:p>
        </w:tc>
        <w:tc>
          <w:tcPr>
            <w:tcW w:w="1603" w:type="dxa"/>
            <w:tcBorders>
              <w:top w:val="single" w:sz="16" w:space="0" w:color="000000"/>
              <w:left w:val="single" w:sz="16" w:space="0" w:color="000000"/>
              <w:bottom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proofErr w:type="spellStart"/>
            <w:r w:rsidRPr="00AB38AC">
              <w:rPr>
                <w:rFonts w:ascii="Trebuchet MS" w:hAnsi="Trebuchet MS" w:cs="Trebuchet MS"/>
                <w:color w:val="FFFFFF"/>
                <w:sz w:val="20"/>
                <w:szCs w:val="20"/>
                <w:lang w:val="en-GB"/>
              </w:rPr>
              <w:t>Breaky</w:t>
            </w:r>
            <w:proofErr w:type="spellEnd"/>
            <w:r w:rsidRPr="00AB38AC">
              <w:rPr>
                <w:rFonts w:ascii="Trebuchet MS" w:hAnsi="Trebuchet MS" w:cs="Trebuchet MS"/>
                <w:color w:val="FFFFFF"/>
                <w:sz w:val="20"/>
                <w:szCs w:val="20"/>
                <w:lang w:val="en-GB"/>
              </w:rPr>
              <w:t>-Soft</w:t>
            </w:r>
          </w:p>
        </w:tc>
      </w:tr>
      <w:tr w:rsidR="00AB38AC" w:rsidRPr="00AB38AC">
        <w:tblPrEx>
          <w:tblBorders>
            <w:top w:val="none" w:sz="0" w:space="0" w:color="auto"/>
          </w:tblBorders>
          <w:tblCellMar>
            <w:top w:w="0" w:type="dxa"/>
            <w:bottom w:w="0" w:type="dxa"/>
          </w:tblCellMar>
        </w:tblPrEx>
        <w:tc>
          <w:tcPr>
            <w:tcW w:w="1327" w:type="dxa"/>
            <w:tcBorders>
              <w:top w:val="single" w:sz="16" w:space="0" w:color="000000"/>
              <w:bottom w:val="single" w:sz="16" w:space="0" w:color="000000"/>
              <w:right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r w:rsidRPr="00AB38AC">
              <w:rPr>
                <w:rFonts w:ascii="Trebuchet MS" w:hAnsi="Trebuchet MS" w:cs="Trebuchet MS"/>
                <w:color w:val="FFFFFF"/>
                <w:sz w:val="20"/>
                <w:szCs w:val="20"/>
                <w:lang w:val="en-GB"/>
              </w:rPr>
              <w:t>HOUSY</w:t>
            </w:r>
          </w:p>
        </w:tc>
        <w:tc>
          <w:tcPr>
            <w:tcW w:w="2802" w:type="dxa"/>
            <w:tcBorders>
              <w:top w:val="single" w:sz="16" w:space="0" w:color="000000"/>
              <w:left w:val="single" w:sz="16" w:space="0" w:color="000000"/>
              <w:bottom w:val="single" w:sz="16" w:space="0" w:color="000000"/>
              <w:right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proofErr w:type="spellStart"/>
            <w:r w:rsidRPr="00AB38AC">
              <w:rPr>
                <w:rFonts w:ascii="Trebuchet MS" w:hAnsi="Trebuchet MS" w:cs="Trebuchet MS"/>
                <w:color w:val="FFFFFF"/>
                <w:sz w:val="20"/>
                <w:szCs w:val="20"/>
                <w:lang w:val="en-GB"/>
              </w:rPr>
              <w:t>Housy</w:t>
            </w:r>
            <w:proofErr w:type="spellEnd"/>
          </w:p>
        </w:tc>
        <w:tc>
          <w:tcPr>
            <w:tcW w:w="1603" w:type="dxa"/>
            <w:tcBorders>
              <w:top w:val="single" w:sz="16" w:space="0" w:color="000000"/>
              <w:left w:val="single" w:sz="16" w:space="0" w:color="000000"/>
              <w:bottom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proofErr w:type="spellStart"/>
            <w:r w:rsidRPr="00AB38AC">
              <w:rPr>
                <w:rFonts w:ascii="Trebuchet MS" w:hAnsi="Trebuchet MS" w:cs="Trebuchet MS"/>
                <w:color w:val="FFFFFF"/>
                <w:sz w:val="20"/>
                <w:szCs w:val="20"/>
                <w:lang w:val="en-GB"/>
              </w:rPr>
              <w:t>Breaky</w:t>
            </w:r>
            <w:proofErr w:type="spellEnd"/>
            <w:r w:rsidRPr="00AB38AC">
              <w:rPr>
                <w:rFonts w:ascii="Trebuchet MS" w:hAnsi="Trebuchet MS" w:cs="Trebuchet MS"/>
                <w:color w:val="FFFFFF"/>
                <w:sz w:val="20"/>
                <w:szCs w:val="20"/>
                <w:lang w:val="en-GB"/>
              </w:rPr>
              <w:t>-Soft</w:t>
            </w:r>
          </w:p>
        </w:tc>
      </w:tr>
      <w:tr w:rsidR="00AB38AC" w:rsidRPr="00AB38AC">
        <w:tblPrEx>
          <w:tblBorders>
            <w:top w:val="none" w:sz="0" w:space="0" w:color="auto"/>
          </w:tblBorders>
          <w:tblCellMar>
            <w:top w:w="0" w:type="dxa"/>
            <w:bottom w:w="0" w:type="dxa"/>
          </w:tblCellMar>
        </w:tblPrEx>
        <w:tc>
          <w:tcPr>
            <w:tcW w:w="1327" w:type="dxa"/>
            <w:tcBorders>
              <w:top w:val="single" w:sz="16" w:space="0" w:color="000000"/>
              <w:bottom w:val="single" w:sz="16" w:space="0" w:color="000000"/>
              <w:right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r w:rsidRPr="00AB38AC">
              <w:rPr>
                <w:rFonts w:ascii="Trebuchet MS" w:hAnsi="Trebuchet MS" w:cs="Trebuchet MS"/>
                <w:color w:val="FFFFFF"/>
                <w:sz w:val="20"/>
                <w:szCs w:val="20"/>
                <w:lang w:val="en-GB"/>
              </w:rPr>
              <w:t>IMMACULA</w:t>
            </w:r>
          </w:p>
        </w:tc>
        <w:tc>
          <w:tcPr>
            <w:tcW w:w="2802" w:type="dxa"/>
            <w:tcBorders>
              <w:top w:val="single" w:sz="16" w:space="0" w:color="000000"/>
              <w:left w:val="single" w:sz="16" w:space="0" w:color="000000"/>
              <w:bottom w:val="single" w:sz="16" w:space="0" w:color="000000"/>
              <w:right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r w:rsidRPr="00AB38AC">
              <w:rPr>
                <w:rFonts w:ascii="Trebuchet MS" w:hAnsi="Trebuchet MS" w:cs="Trebuchet MS"/>
                <w:color w:val="FFFFFF"/>
                <w:sz w:val="20"/>
                <w:szCs w:val="20"/>
                <w:lang w:val="en-GB"/>
              </w:rPr>
              <w:t>Immaculate Bass</w:t>
            </w:r>
          </w:p>
        </w:tc>
        <w:tc>
          <w:tcPr>
            <w:tcW w:w="1603" w:type="dxa"/>
            <w:tcBorders>
              <w:top w:val="single" w:sz="16" w:space="0" w:color="000000"/>
              <w:left w:val="single" w:sz="16" w:space="0" w:color="000000"/>
              <w:bottom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hyperlink r:id="rId16" w:history="1">
              <w:proofErr w:type="spellStart"/>
              <w:r w:rsidRPr="00AB38AC">
                <w:rPr>
                  <w:rFonts w:ascii="Trebuchet MS" w:hAnsi="Trebuchet MS" w:cs="Trebuchet MS"/>
                  <w:color w:val="FDFE46"/>
                  <w:sz w:val="20"/>
                  <w:szCs w:val="20"/>
                  <w:lang w:val="en-GB"/>
                </w:rPr>
                <w:t>Tyfoon</w:t>
              </w:r>
              <w:proofErr w:type="spellEnd"/>
              <w:r w:rsidRPr="00AB38AC">
                <w:rPr>
                  <w:rFonts w:ascii="Trebuchet MS" w:hAnsi="Trebuchet MS" w:cs="Trebuchet MS"/>
                  <w:color w:val="FDFE46"/>
                  <w:sz w:val="20"/>
                  <w:szCs w:val="20"/>
                  <w:lang w:val="en-GB"/>
                </w:rPr>
                <w:t xml:space="preserve"> Soft</w:t>
              </w:r>
            </w:hyperlink>
          </w:p>
        </w:tc>
      </w:tr>
      <w:tr w:rsidR="00AB38AC" w:rsidRPr="00AB38AC">
        <w:tblPrEx>
          <w:tblBorders>
            <w:top w:val="none" w:sz="0" w:space="0" w:color="auto"/>
          </w:tblBorders>
          <w:tblCellMar>
            <w:top w:w="0" w:type="dxa"/>
            <w:bottom w:w="0" w:type="dxa"/>
          </w:tblCellMar>
        </w:tblPrEx>
        <w:tc>
          <w:tcPr>
            <w:tcW w:w="1327" w:type="dxa"/>
            <w:tcBorders>
              <w:top w:val="single" w:sz="16" w:space="0" w:color="000000"/>
              <w:bottom w:val="single" w:sz="16" w:space="0" w:color="000000"/>
              <w:right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r w:rsidRPr="00AB38AC">
              <w:rPr>
                <w:rFonts w:ascii="Trebuchet MS" w:hAnsi="Trebuchet MS" w:cs="Trebuchet MS"/>
                <w:color w:val="FFFFFF"/>
                <w:sz w:val="20"/>
                <w:szCs w:val="20"/>
                <w:lang w:val="en-GB"/>
              </w:rPr>
              <w:t>ITSONYOU</w:t>
            </w:r>
          </w:p>
        </w:tc>
        <w:tc>
          <w:tcPr>
            <w:tcW w:w="2802" w:type="dxa"/>
            <w:tcBorders>
              <w:top w:val="single" w:sz="16" w:space="0" w:color="000000"/>
              <w:left w:val="single" w:sz="16" w:space="0" w:color="000000"/>
              <w:bottom w:val="single" w:sz="16" w:space="0" w:color="000000"/>
              <w:right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r w:rsidRPr="00AB38AC">
              <w:rPr>
                <w:rFonts w:ascii="Trebuchet MS" w:hAnsi="Trebuchet MS" w:cs="Trebuchet MS"/>
                <w:color w:val="FFFFFF"/>
                <w:sz w:val="20"/>
                <w:szCs w:val="20"/>
                <w:lang w:val="en-GB"/>
              </w:rPr>
              <w:t>It's On You</w:t>
            </w:r>
          </w:p>
        </w:tc>
        <w:tc>
          <w:tcPr>
            <w:tcW w:w="1603" w:type="dxa"/>
            <w:tcBorders>
              <w:top w:val="single" w:sz="16" w:space="0" w:color="000000"/>
              <w:left w:val="single" w:sz="16" w:space="0" w:color="000000"/>
              <w:bottom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hyperlink r:id="rId17" w:history="1">
              <w:proofErr w:type="spellStart"/>
              <w:r w:rsidRPr="00AB38AC">
                <w:rPr>
                  <w:rFonts w:ascii="Trebuchet MS" w:hAnsi="Trebuchet MS" w:cs="Trebuchet MS"/>
                  <w:color w:val="FDFE46"/>
                  <w:sz w:val="20"/>
                  <w:szCs w:val="20"/>
                  <w:lang w:val="en-GB"/>
                </w:rPr>
                <w:t>Fony</w:t>
              </w:r>
              <w:proofErr w:type="spellEnd"/>
            </w:hyperlink>
          </w:p>
        </w:tc>
      </w:tr>
      <w:tr w:rsidR="00AB38AC" w:rsidRPr="00AB38AC">
        <w:tblPrEx>
          <w:tblBorders>
            <w:top w:val="none" w:sz="0" w:space="0" w:color="auto"/>
          </w:tblBorders>
          <w:tblCellMar>
            <w:top w:w="0" w:type="dxa"/>
            <w:bottom w:w="0" w:type="dxa"/>
          </w:tblCellMar>
        </w:tblPrEx>
        <w:tc>
          <w:tcPr>
            <w:tcW w:w="1327" w:type="dxa"/>
            <w:tcBorders>
              <w:top w:val="single" w:sz="16" w:space="0" w:color="000000"/>
              <w:bottom w:val="single" w:sz="16" w:space="0" w:color="000000"/>
              <w:right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r w:rsidRPr="00AB38AC">
              <w:rPr>
                <w:rFonts w:ascii="Trebuchet MS" w:hAnsi="Trebuchet MS" w:cs="Trebuchet MS"/>
                <w:color w:val="FFFFFF"/>
                <w:sz w:val="20"/>
                <w:szCs w:val="20"/>
                <w:lang w:val="en-GB"/>
              </w:rPr>
              <w:t>KINGKONG</w:t>
            </w:r>
          </w:p>
        </w:tc>
        <w:tc>
          <w:tcPr>
            <w:tcW w:w="2802" w:type="dxa"/>
            <w:tcBorders>
              <w:top w:val="single" w:sz="16" w:space="0" w:color="000000"/>
              <w:left w:val="single" w:sz="16" w:space="0" w:color="000000"/>
              <w:bottom w:val="single" w:sz="16" w:space="0" w:color="000000"/>
              <w:right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r w:rsidRPr="00AB38AC">
              <w:rPr>
                <w:rFonts w:ascii="Trebuchet MS" w:hAnsi="Trebuchet MS" w:cs="Trebuchet MS"/>
                <w:color w:val="FFFFFF"/>
                <w:sz w:val="20"/>
                <w:szCs w:val="20"/>
                <w:lang w:val="en-GB"/>
              </w:rPr>
              <w:t>King Kong Tune</w:t>
            </w:r>
          </w:p>
        </w:tc>
        <w:tc>
          <w:tcPr>
            <w:tcW w:w="1603" w:type="dxa"/>
            <w:tcBorders>
              <w:top w:val="single" w:sz="16" w:space="0" w:color="000000"/>
              <w:left w:val="single" w:sz="16" w:space="0" w:color="000000"/>
              <w:bottom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proofErr w:type="spellStart"/>
            <w:r w:rsidRPr="00AB38AC">
              <w:rPr>
                <w:rFonts w:ascii="Trebuchet MS" w:hAnsi="Trebuchet MS" w:cs="Trebuchet MS"/>
                <w:color w:val="FFFFFF"/>
                <w:sz w:val="20"/>
                <w:szCs w:val="20"/>
                <w:lang w:val="en-GB"/>
              </w:rPr>
              <w:t>Breaky</w:t>
            </w:r>
            <w:proofErr w:type="spellEnd"/>
            <w:r w:rsidRPr="00AB38AC">
              <w:rPr>
                <w:rFonts w:ascii="Trebuchet MS" w:hAnsi="Trebuchet MS" w:cs="Trebuchet MS"/>
                <w:color w:val="FFFFFF"/>
                <w:sz w:val="20"/>
                <w:szCs w:val="20"/>
                <w:lang w:val="en-GB"/>
              </w:rPr>
              <w:t>-Soft</w:t>
            </w:r>
          </w:p>
        </w:tc>
      </w:tr>
      <w:tr w:rsidR="00AB38AC" w:rsidRPr="00AB38AC">
        <w:tblPrEx>
          <w:tblBorders>
            <w:top w:val="none" w:sz="0" w:space="0" w:color="auto"/>
          </w:tblBorders>
          <w:tblCellMar>
            <w:top w:w="0" w:type="dxa"/>
            <w:bottom w:w="0" w:type="dxa"/>
          </w:tblCellMar>
        </w:tblPrEx>
        <w:tc>
          <w:tcPr>
            <w:tcW w:w="1327" w:type="dxa"/>
            <w:tcBorders>
              <w:top w:val="single" w:sz="16" w:space="0" w:color="000000"/>
              <w:bottom w:val="single" w:sz="16" w:space="0" w:color="000000"/>
              <w:right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r w:rsidRPr="00AB38AC">
              <w:rPr>
                <w:rFonts w:ascii="Trebuchet MS" w:hAnsi="Trebuchet MS" w:cs="Trebuchet MS"/>
                <w:color w:val="FFFFFF"/>
                <w:sz w:val="20"/>
                <w:szCs w:val="20"/>
                <w:lang w:val="en-GB"/>
              </w:rPr>
              <w:t>METALGR</w:t>
            </w:r>
          </w:p>
        </w:tc>
        <w:tc>
          <w:tcPr>
            <w:tcW w:w="2802" w:type="dxa"/>
            <w:tcBorders>
              <w:top w:val="single" w:sz="16" w:space="0" w:color="000000"/>
              <w:left w:val="single" w:sz="16" w:space="0" w:color="000000"/>
              <w:bottom w:val="single" w:sz="16" w:space="0" w:color="000000"/>
              <w:right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r w:rsidRPr="00AB38AC">
              <w:rPr>
                <w:rFonts w:ascii="Trebuchet MS" w:hAnsi="Trebuchet MS" w:cs="Trebuchet MS"/>
                <w:color w:val="FFFFFF"/>
                <w:sz w:val="20"/>
                <w:szCs w:val="20"/>
                <w:lang w:val="en-GB"/>
              </w:rPr>
              <w:t>Metal Gear Tune</w:t>
            </w:r>
          </w:p>
        </w:tc>
        <w:tc>
          <w:tcPr>
            <w:tcW w:w="1603" w:type="dxa"/>
            <w:tcBorders>
              <w:top w:val="single" w:sz="16" w:space="0" w:color="000000"/>
              <w:left w:val="single" w:sz="16" w:space="0" w:color="000000"/>
              <w:bottom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proofErr w:type="spellStart"/>
            <w:r w:rsidRPr="00AB38AC">
              <w:rPr>
                <w:rFonts w:ascii="Trebuchet MS" w:hAnsi="Trebuchet MS" w:cs="Trebuchet MS"/>
                <w:color w:val="FFFFFF"/>
                <w:sz w:val="20"/>
                <w:szCs w:val="20"/>
                <w:lang w:val="en-GB"/>
              </w:rPr>
              <w:t>Breaky</w:t>
            </w:r>
            <w:proofErr w:type="spellEnd"/>
            <w:r w:rsidRPr="00AB38AC">
              <w:rPr>
                <w:rFonts w:ascii="Trebuchet MS" w:hAnsi="Trebuchet MS" w:cs="Trebuchet MS"/>
                <w:color w:val="FFFFFF"/>
                <w:sz w:val="20"/>
                <w:szCs w:val="20"/>
                <w:lang w:val="en-GB"/>
              </w:rPr>
              <w:t>-Soft</w:t>
            </w:r>
          </w:p>
        </w:tc>
      </w:tr>
      <w:tr w:rsidR="00AB38AC" w:rsidRPr="00AB38AC">
        <w:tblPrEx>
          <w:tblBorders>
            <w:top w:val="none" w:sz="0" w:space="0" w:color="auto"/>
          </w:tblBorders>
          <w:tblCellMar>
            <w:top w:w="0" w:type="dxa"/>
            <w:bottom w:w="0" w:type="dxa"/>
          </w:tblCellMar>
        </w:tblPrEx>
        <w:tc>
          <w:tcPr>
            <w:tcW w:w="1327" w:type="dxa"/>
            <w:tcBorders>
              <w:top w:val="single" w:sz="16" w:space="0" w:color="000000"/>
              <w:bottom w:val="single" w:sz="16" w:space="0" w:color="000000"/>
              <w:right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r w:rsidRPr="00AB38AC">
              <w:rPr>
                <w:rFonts w:ascii="Trebuchet MS" w:hAnsi="Trebuchet MS" w:cs="Trebuchet MS"/>
                <w:color w:val="FFFFFF"/>
                <w:sz w:val="20"/>
                <w:szCs w:val="20"/>
                <w:lang w:val="en-GB"/>
              </w:rPr>
              <w:t>PENGUIN</w:t>
            </w:r>
          </w:p>
        </w:tc>
        <w:tc>
          <w:tcPr>
            <w:tcW w:w="2802" w:type="dxa"/>
            <w:tcBorders>
              <w:top w:val="single" w:sz="16" w:space="0" w:color="000000"/>
              <w:left w:val="single" w:sz="16" w:space="0" w:color="000000"/>
              <w:bottom w:val="single" w:sz="16" w:space="0" w:color="000000"/>
              <w:right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r w:rsidRPr="00AB38AC">
              <w:rPr>
                <w:rFonts w:ascii="Trebuchet MS" w:hAnsi="Trebuchet MS" w:cs="Trebuchet MS"/>
                <w:color w:val="FFFFFF"/>
                <w:sz w:val="20"/>
                <w:szCs w:val="20"/>
                <w:lang w:val="en-GB"/>
              </w:rPr>
              <w:t>Penguin Adventure Tune</w:t>
            </w:r>
          </w:p>
        </w:tc>
        <w:tc>
          <w:tcPr>
            <w:tcW w:w="1603" w:type="dxa"/>
            <w:tcBorders>
              <w:top w:val="single" w:sz="16" w:space="0" w:color="000000"/>
              <w:left w:val="single" w:sz="16" w:space="0" w:color="000000"/>
              <w:bottom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proofErr w:type="spellStart"/>
            <w:r w:rsidRPr="00AB38AC">
              <w:rPr>
                <w:rFonts w:ascii="Trebuchet MS" w:hAnsi="Trebuchet MS" w:cs="Trebuchet MS"/>
                <w:color w:val="FFFFFF"/>
                <w:sz w:val="20"/>
                <w:szCs w:val="20"/>
                <w:lang w:val="en-GB"/>
              </w:rPr>
              <w:t>Breaky</w:t>
            </w:r>
            <w:proofErr w:type="spellEnd"/>
            <w:r w:rsidRPr="00AB38AC">
              <w:rPr>
                <w:rFonts w:ascii="Trebuchet MS" w:hAnsi="Trebuchet MS" w:cs="Trebuchet MS"/>
                <w:color w:val="FFFFFF"/>
                <w:sz w:val="20"/>
                <w:szCs w:val="20"/>
                <w:lang w:val="en-GB"/>
              </w:rPr>
              <w:t>-Soft</w:t>
            </w:r>
          </w:p>
        </w:tc>
      </w:tr>
      <w:tr w:rsidR="00AB38AC" w:rsidRPr="00AB38AC">
        <w:tblPrEx>
          <w:tblBorders>
            <w:top w:val="none" w:sz="0" w:space="0" w:color="auto"/>
          </w:tblBorders>
          <w:tblCellMar>
            <w:top w:w="0" w:type="dxa"/>
            <w:bottom w:w="0" w:type="dxa"/>
          </w:tblCellMar>
        </w:tblPrEx>
        <w:tc>
          <w:tcPr>
            <w:tcW w:w="1327" w:type="dxa"/>
            <w:tcBorders>
              <w:top w:val="single" w:sz="16" w:space="0" w:color="000000"/>
              <w:bottom w:val="single" w:sz="16" w:space="0" w:color="000000"/>
              <w:right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r w:rsidRPr="00AB38AC">
              <w:rPr>
                <w:rFonts w:ascii="Trebuchet MS" w:hAnsi="Trebuchet MS" w:cs="Trebuchet MS"/>
                <w:color w:val="FFFFFF"/>
                <w:sz w:val="20"/>
                <w:szCs w:val="20"/>
                <w:lang w:val="en-GB"/>
              </w:rPr>
              <w:t>POPCORN</w:t>
            </w:r>
          </w:p>
        </w:tc>
        <w:tc>
          <w:tcPr>
            <w:tcW w:w="2802" w:type="dxa"/>
            <w:tcBorders>
              <w:top w:val="single" w:sz="16" w:space="0" w:color="000000"/>
              <w:left w:val="single" w:sz="16" w:space="0" w:color="000000"/>
              <w:bottom w:val="single" w:sz="16" w:space="0" w:color="000000"/>
              <w:right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r w:rsidRPr="00AB38AC">
              <w:rPr>
                <w:rFonts w:ascii="Trebuchet MS" w:hAnsi="Trebuchet MS" w:cs="Trebuchet MS"/>
                <w:color w:val="FFFFFF"/>
                <w:sz w:val="20"/>
                <w:szCs w:val="20"/>
                <w:lang w:val="en-GB"/>
              </w:rPr>
              <w:t>Popcorn</w:t>
            </w:r>
          </w:p>
        </w:tc>
        <w:tc>
          <w:tcPr>
            <w:tcW w:w="1603" w:type="dxa"/>
            <w:tcBorders>
              <w:top w:val="single" w:sz="16" w:space="0" w:color="000000"/>
              <w:left w:val="single" w:sz="16" w:space="0" w:color="000000"/>
              <w:bottom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proofErr w:type="spellStart"/>
            <w:r w:rsidRPr="00AB38AC">
              <w:rPr>
                <w:rFonts w:ascii="Trebuchet MS" w:hAnsi="Trebuchet MS" w:cs="Trebuchet MS"/>
                <w:color w:val="FFFFFF"/>
                <w:sz w:val="20"/>
                <w:szCs w:val="20"/>
                <w:lang w:val="en-GB"/>
              </w:rPr>
              <w:t>Breaky</w:t>
            </w:r>
            <w:proofErr w:type="spellEnd"/>
            <w:r w:rsidRPr="00AB38AC">
              <w:rPr>
                <w:rFonts w:ascii="Trebuchet MS" w:hAnsi="Trebuchet MS" w:cs="Trebuchet MS"/>
                <w:color w:val="FFFFFF"/>
                <w:sz w:val="20"/>
                <w:szCs w:val="20"/>
                <w:lang w:val="en-GB"/>
              </w:rPr>
              <w:t>-Soft</w:t>
            </w:r>
          </w:p>
        </w:tc>
      </w:tr>
      <w:tr w:rsidR="00AB38AC" w:rsidRPr="00AB38AC">
        <w:tblPrEx>
          <w:tblBorders>
            <w:top w:val="none" w:sz="0" w:space="0" w:color="auto"/>
          </w:tblBorders>
          <w:tblCellMar>
            <w:top w:w="0" w:type="dxa"/>
            <w:bottom w:w="0" w:type="dxa"/>
          </w:tblCellMar>
        </w:tblPrEx>
        <w:tc>
          <w:tcPr>
            <w:tcW w:w="1327" w:type="dxa"/>
            <w:tcBorders>
              <w:top w:val="single" w:sz="16" w:space="0" w:color="000000"/>
              <w:bottom w:val="single" w:sz="16" w:space="0" w:color="000000"/>
              <w:right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r w:rsidRPr="00AB38AC">
              <w:rPr>
                <w:rFonts w:ascii="Trebuchet MS" w:hAnsi="Trebuchet MS" w:cs="Trebuchet MS"/>
                <w:color w:val="FFFFFF"/>
                <w:sz w:val="20"/>
                <w:szCs w:val="20"/>
                <w:lang w:val="en-GB"/>
              </w:rPr>
              <w:t>PRO-FILE</w:t>
            </w:r>
          </w:p>
        </w:tc>
        <w:tc>
          <w:tcPr>
            <w:tcW w:w="2802" w:type="dxa"/>
            <w:tcBorders>
              <w:top w:val="single" w:sz="16" w:space="0" w:color="000000"/>
              <w:left w:val="single" w:sz="16" w:space="0" w:color="000000"/>
              <w:bottom w:val="single" w:sz="16" w:space="0" w:color="000000"/>
              <w:right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r w:rsidRPr="00AB38AC">
              <w:rPr>
                <w:rFonts w:ascii="Trebuchet MS" w:hAnsi="Trebuchet MS" w:cs="Trebuchet MS"/>
                <w:color w:val="FFFFFF"/>
                <w:sz w:val="20"/>
                <w:szCs w:val="20"/>
                <w:lang w:val="en-GB"/>
              </w:rPr>
              <w:t>Pro-File</w:t>
            </w:r>
          </w:p>
        </w:tc>
        <w:tc>
          <w:tcPr>
            <w:tcW w:w="1603" w:type="dxa"/>
            <w:tcBorders>
              <w:top w:val="single" w:sz="16" w:space="0" w:color="000000"/>
              <w:left w:val="single" w:sz="16" w:space="0" w:color="000000"/>
              <w:bottom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r w:rsidRPr="00AB38AC">
              <w:rPr>
                <w:rFonts w:ascii="Trebuchet MS" w:hAnsi="Trebuchet MS" w:cs="Trebuchet MS"/>
                <w:color w:val="FFFFFF"/>
                <w:sz w:val="20"/>
                <w:szCs w:val="20"/>
                <w:lang w:val="en-GB"/>
              </w:rPr>
              <w:t>Ernst Schuller</w:t>
            </w:r>
          </w:p>
        </w:tc>
      </w:tr>
      <w:tr w:rsidR="00AB38AC" w:rsidRPr="00AB38AC">
        <w:tblPrEx>
          <w:tblBorders>
            <w:top w:val="none" w:sz="0" w:space="0" w:color="auto"/>
          </w:tblBorders>
          <w:tblCellMar>
            <w:top w:w="0" w:type="dxa"/>
            <w:bottom w:w="0" w:type="dxa"/>
          </w:tblCellMar>
        </w:tblPrEx>
        <w:tc>
          <w:tcPr>
            <w:tcW w:w="1327" w:type="dxa"/>
            <w:tcBorders>
              <w:top w:val="single" w:sz="16" w:space="0" w:color="000000"/>
              <w:bottom w:val="single" w:sz="16" w:space="0" w:color="000000"/>
              <w:right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r w:rsidRPr="00AB38AC">
              <w:rPr>
                <w:rFonts w:ascii="Trebuchet MS" w:hAnsi="Trebuchet MS" w:cs="Trebuchet MS"/>
                <w:color w:val="FFFFFF"/>
                <w:sz w:val="20"/>
                <w:szCs w:val="20"/>
                <w:lang w:val="en-GB"/>
              </w:rPr>
              <w:t>PRO-TECT</w:t>
            </w:r>
          </w:p>
        </w:tc>
        <w:tc>
          <w:tcPr>
            <w:tcW w:w="2802" w:type="dxa"/>
            <w:tcBorders>
              <w:top w:val="single" w:sz="16" w:space="0" w:color="000000"/>
              <w:left w:val="single" w:sz="16" w:space="0" w:color="000000"/>
              <w:bottom w:val="single" w:sz="16" w:space="0" w:color="000000"/>
              <w:right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r w:rsidRPr="00AB38AC">
              <w:rPr>
                <w:rFonts w:ascii="Trebuchet MS" w:hAnsi="Trebuchet MS" w:cs="Trebuchet MS"/>
                <w:color w:val="FFFFFF"/>
                <w:sz w:val="20"/>
                <w:szCs w:val="20"/>
                <w:lang w:val="en-GB"/>
              </w:rPr>
              <w:t>Pro-</w:t>
            </w:r>
            <w:proofErr w:type="spellStart"/>
            <w:r w:rsidRPr="00AB38AC">
              <w:rPr>
                <w:rFonts w:ascii="Trebuchet MS" w:hAnsi="Trebuchet MS" w:cs="Trebuchet MS"/>
                <w:color w:val="FFFFFF"/>
                <w:sz w:val="20"/>
                <w:szCs w:val="20"/>
                <w:lang w:val="en-GB"/>
              </w:rPr>
              <w:t>Tect</w:t>
            </w:r>
            <w:proofErr w:type="spellEnd"/>
          </w:p>
        </w:tc>
        <w:tc>
          <w:tcPr>
            <w:tcW w:w="1603" w:type="dxa"/>
            <w:tcBorders>
              <w:top w:val="single" w:sz="16" w:space="0" w:color="000000"/>
              <w:left w:val="single" w:sz="16" w:space="0" w:color="000000"/>
              <w:bottom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r w:rsidRPr="00AB38AC">
              <w:rPr>
                <w:rFonts w:ascii="Trebuchet MS" w:hAnsi="Trebuchet MS" w:cs="Trebuchet MS"/>
                <w:color w:val="FFFFFF"/>
                <w:sz w:val="20"/>
                <w:szCs w:val="20"/>
                <w:lang w:val="en-GB"/>
              </w:rPr>
              <w:t>Ernst Schuller</w:t>
            </w:r>
          </w:p>
        </w:tc>
      </w:tr>
      <w:tr w:rsidR="00AB38AC" w:rsidRPr="00AB38AC">
        <w:tblPrEx>
          <w:tblBorders>
            <w:top w:val="none" w:sz="0" w:space="0" w:color="auto"/>
          </w:tblBorders>
          <w:tblCellMar>
            <w:top w:w="0" w:type="dxa"/>
            <w:bottom w:w="0" w:type="dxa"/>
          </w:tblCellMar>
        </w:tblPrEx>
        <w:tc>
          <w:tcPr>
            <w:tcW w:w="1327" w:type="dxa"/>
            <w:tcBorders>
              <w:top w:val="single" w:sz="16" w:space="0" w:color="000000"/>
              <w:bottom w:val="single" w:sz="16" w:space="0" w:color="000000"/>
              <w:right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r w:rsidRPr="00AB38AC">
              <w:rPr>
                <w:rFonts w:ascii="Trebuchet MS" w:hAnsi="Trebuchet MS" w:cs="Trebuchet MS"/>
                <w:color w:val="FFFFFF"/>
                <w:sz w:val="20"/>
                <w:szCs w:val="20"/>
                <w:lang w:val="en-GB"/>
              </w:rPr>
              <w:t>SACLERON</w:t>
            </w:r>
          </w:p>
        </w:tc>
        <w:tc>
          <w:tcPr>
            <w:tcW w:w="2802" w:type="dxa"/>
            <w:tcBorders>
              <w:top w:val="single" w:sz="16" w:space="0" w:color="000000"/>
              <w:left w:val="single" w:sz="16" w:space="0" w:color="000000"/>
              <w:bottom w:val="single" w:sz="16" w:space="0" w:color="000000"/>
              <w:right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proofErr w:type="spellStart"/>
            <w:r w:rsidRPr="00AB38AC">
              <w:rPr>
                <w:rFonts w:ascii="Trebuchet MS" w:hAnsi="Trebuchet MS" w:cs="Trebuchet MS"/>
                <w:color w:val="FFFFFF"/>
                <w:sz w:val="20"/>
                <w:szCs w:val="20"/>
                <w:lang w:val="en-GB"/>
              </w:rPr>
              <w:t>Sacleron</w:t>
            </w:r>
            <w:proofErr w:type="spellEnd"/>
          </w:p>
        </w:tc>
        <w:tc>
          <w:tcPr>
            <w:tcW w:w="1603" w:type="dxa"/>
            <w:tcBorders>
              <w:top w:val="single" w:sz="16" w:space="0" w:color="000000"/>
              <w:left w:val="single" w:sz="16" w:space="0" w:color="000000"/>
              <w:bottom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hyperlink r:id="rId18" w:history="1">
              <w:proofErr w:type="spellStart"/>
              <w:r w:rsidRPr="00AB38AC">
                <w:rPr>
                  <w:rFonts w:ascii="Trebuchet MS" w:hAnsi="Trebuchet MS" w:cs="Trebuchet MS"/>
                  <w:color w:val="FDFE46"/>
                  <w:sz w:val="20"/>
                  <w:szCs w:val="20"/>
                  <w:lang w:val="en-GB"/>
                </w:rPr>
                <w:t>Fony</w:t>
              </w:r>
              <w:proofErr w:type="spellEnd"/>
            </w:hyperlink>
          </w:p>
        </w:tc>
      </w:tr>
      <w:tr w:rsidR="00AB38AC" w:rsidRPr="00AB38AC">
        <w:tblPrEx>
          <w:tblBorders>
            <w:top w:val="none" w:sz="0" w:space="0" w:color="auto"/>
          </w:tblBorders>
          <w:tblCellMar>
            <w:top w:w="0" w:type="dxa"/>
            <w:bottom w:w="0" w:type="dxa"/>
          </w:tblCellMar>
        </w:tblPrEx>
        <w:tc>
          <w:tcPr>
            <w:tcW w:w="1327" w:type="dxa"/>
            <w:tcBorders>
              <w:top w:val="single" w:sz="16" w:space="0" w:color="000000"/>
              <w:bottom w:val="single" w:sz="16" w:space="0" w:color="000000"/>
              <w:right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r w:rsidRPr="00AB38AC">
              <w:rPr>
                <w:rFonts w:ascii="Trebuchet MS" w:hAnsi="Trebuchet MS" w:cs="Trebuchet MS"/>
                <w:color w:val="FFFFFF"/>
                <w:sz w:val="20"/>
                <w:szCs w:val="20"/>
                <w:lang w:val="en-GB"/>
              </w:rPr>
              <w:t>SACLERN2</w:t>
            </w:r>
          </w:p>
        </w:tc>
        <w:tc>
          <w:tcPr>
            <w:tcW w:w="2802" w:type="dxa"/>
            <w:tcBorders>
              <w:top w:val="single" w:sz="16" w:space="0" w:color="000000"/>
              <w:left w:val="single" w:sz="16" w:space="0" w:color="000000"/>
              <w:bottom w:val="single" w:sz="16" w:space="0" w:color="000000"/>
              <w:right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proofErr w:type="spellStart"/>
            <w:r w:rsidRPr="00AB38AC">
              <w:rPr>
                <w:rFonts w:ascii="Trebuchet MS" w:hAnsi="Trebuchet MS" w:cs="Trebuchet MS"/>
                <w:color w:val="FFFFFF"/>
                <w:sz w:val="20"/>
                <w:szCs w:val="20"/>
                <w:lang w:val="en-GB"/>
              </w:rPr>
              <w:t>Sacleron</w:t>
            </w:r>
            <w:proofErr w:type="spellEnd"/>
            <w:r w:rsidRPr="00AB38AC">
              <w:rPr>
                <w:rFonts w:ascii="Trebuchet MS" w:hAnsi="Trebuchet MS" w:cs="Trebuchet MS"/>
                <w:color w:val="FFFFFF"/>
                <w:sz w:val="20"/>
                <w:szCs w:val="20"/>
                <w:lang w:val="en-GB"/>
              </w:rPr>
              <w:t xml:space="preserve"> 2</w:t>
            </w:r>
          </w:p>
        </w:tc>
        <w:tc>
          <w:tcPr>
            <w:tcW w:w="1603" w:type="dxa"/>
            <w:tcBorders>
              <w:top w:val="single" w:sz="16" w:space="0" w:color="000000"/>
              <w:left w:val="single" w:sz="16" w:space="0" w:color="000000"/>
              <w:bottom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hyperlink r:id="rId19" w:history="1">
              <w:proofErr w:type="spellStart"/>
              <w:r w:rsidRPr="00AB38AC">
                <w:rPr>
                  <w:rFonts w:ascii="Trebuchet MS" w:hAnsi="Trebuchet MS" w:cs="Trebuchet MS"/>
                  <w:color w:val="FDFE46"/>
                  <w:sz w:val="20"/>
                  <w:szCs w:val="20"/>
                  <w:lang w:val="en-GB"/>
                </w:rPr>
                <w:t>Fony</w:t>
              </w:r>
              <w:proofErr w:type="spellEnd"/>
            </w:hyperlink>
          </w:p>
        </w:tc>
      </w:tr>
      <w:tr w:rsidR="00AB38AC" w:rsidRPr="00AB38AC">
        <w:tblPrEx>
          <w:tblBorders>
            <w:top w:val="none" w:sz="0" w:space="0" w:color="auto"/>
          </w:tblBorders>
          <w:tblCellMar>
            <w:top w:w="0" w:type="dxa"/>
            <w:bottom w:w="0" w:type="dxa"/>
          </w:tblCellMar>
        </w:tblPrEx>
        <w:tc>
          <w:tcPr>
            <w:tcW w:w="1327" w:type="dxa"/>
            <w:tcBorders>
              <w:top w:val="single" w:sz="16" w:space="0" w:color="000000"/>
              <w:bottom w:val="single" w:sz="16" w:space="0" w:color="000000"/>
              <w:right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r w:rsidRPr="00AB38AC">
              <w:rPr>
                <w:rFonts w:ascii="Trebuchet MS" w:hAnsi="Trebuchet MS" w:cs="Trebuchet MS"/>
                <w:color w:val="FFFFFF"/>
                <w:sz w:val="20"/>
                <w:szCs w:val="20"/>
                <w:lang w:val="en-GB"/>
              </w:rPr>
              <w:t>SEEYOU</w:t>
            </w:r>
          </w:p>
        </w:tc>
        <w:tc>
          <w:tcPr>
            <w:tcW w:w="2802" w:type="dxa"/>
            <w:tcBorders>
              <w:top w:val="single" w:sz="16" w:space="0" w:color="000000"/>
              <w:left w:val="single" w:sz="16" w:space="0" w:color="000000"/>
              <w:bottom w:val="single" w:sz="16" w:space="0" w:color="000000"/>
              <w:right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r w:rsidRPr="00AB38AC">
              <w:rPr>
                <w:rFonts w:ascii="Trebuchet MS" w:hAnsi="Trebuchet MS" w:cs="Trebuchet MS"/>
                <w:color w:val="FFFFFF"/>
                <w:sz w:val="20"/>
                <w:szCs w:val="20"/>
                <w:lang w:val="en-GB"/>
              </w:rPr>
              <w:t>See You</w:t>
            </w:r>
          </w:p>
        </w:tc>
        <w:tc>
          <w:tcPr>
            <w:tcW w:w="1603" w:type="dxa"/>
            <w:tcBorders>
              <w:top w:val="single" w:sz="16" w:space="0" w:color="000000"/>
              <w:left w:val="single" w:sz="16" w:space="0" w:color="000000"/>
              <w:bottom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r w:rsidRPr="00AB38AC">
              <w:rPr>
                <w:rFonts w:ascii="Trebuchet MS" w:hAnsi="Trebuchet MS" w:cs="Trebuchet MS"/>
                <w:color w:val="FFFFFF"/>
                <w:sz w:val="20"/>
                <w:szCs w:val="20"/>
                <w:lang w:val="en-GB"/>
              </w:rPr>
              <w:t>MSX</w:t>
            </w:r>
            <w:r w:rsidRPr="00AB38AC">
              <w:rPr>
                <w:rFonts w:ascii="MS Mincho" w:eastAsia="MS Mincho" w:hAnsi="MS Mincho" w:cs="MS Mincho"/>
                <w:color w:val="FFFFFF"/>
                <w:sz w:val="20"/>
                <w:szCs w:val="20"/>
                <w:lang w:val="en-GB"/>
              </w:rPr>
              <w:t>・</w:t>
            </w:r>
            <w:r w:rsidRPr="00AB38AC">
              <w:rPr>
                <w:rFonts w:ascii="Trebuchet MS" w:hAnsi="Trebuchet MS" w:cs="Trebuchet MS"/>
                <w:color w:val="FFFFFF"/>
                <w:sz w:val="20"/>
                <w:szCs w:val="20"/>
                <w:lang w:val="en-GB"/>
              </w:rPr>
              <w:t>FAN</w:t>
            </w:r>
          </w:p>
        </w:tc>
      </w:tr>
      <w:tr w:rsidR="00AB38AC" w:rsidRPr="00AB38AC">
        <w:tblPrEx>
          <w:tblBorders>
            <w:top w:val="none" w:sz="0" w:space="0" w:color="auto"/>
          </w:tblBorders>
          <w:tblCellMar>
            <w:top w:w="0" w:type="dxa"/>
            <w:bottom w:w="0" w:type="dxa"/>
          </w:tblCellMar>
        </w:tblPrEx>
        <w:tc>
          <w:tcPr>
            <w:tcW w:w="1327" w:type="dxa"/>
            <w:tcBorders>
              <w:top w:val="single" w:sz="16" w:space="0" w:color="000000"/>
              <w:bottom w:val="single" w:sz="16" w:space="0" w:color="000000"/>
              <w:right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r w:rsidRPr="00AB38AC">
              <w:rPr>
                <w:rFonts w:ascii="Trebuchet MS" w:hAnsi="Trebuchet MS" w:cs="Trebuchet MS"/>
                <w:color w:val="FFFFFF"/>
                <w:sz w:val="20"/>
                <w:szCs w:val="20"/>
                <w:lang w:val="en-GB"/>
              </w:rPr>
              <w:t>SILENCE</w:t>
            </w:r>
          </w:p>
        </w:tc>
        <w:tc>
          <w:tcPr>
            <w:tcW w:w="2802" w:type="dxa"/>
            <w:tcBorders>
              <w:top w:val="single" w:sz="16" w:space="0" w:color="000000"/>
              <w:left w:val="single" w:sz="16" w:space="0" w:color="000000"/>
              <w:bottom w:val="single" w:sz="16" w:space="0" w:color="000000"/>
              <w:right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r w:rsidRPr="00AB38AC">
              <w:rPr>
                <w:rFonts w:ascii="Trebuchet MS" w:hAnsi="Trebuchet MS" w:cs="Trebuchet MS"/>
                <w:color w:val="FFFFFF"/>
                <w:sz w:val="20"/>
                <w:szCs w:val="20"/>
                <w:lang w:val="en-GB"/>
              </w:rPr>
              <w:t>Silence Echo</w:t>
            </w:r>
          </w:p>
        </w:tc>
        <w:tc>
          <w:tcPr>
            <w:tcW w:w="1603" w:type="dxa"/>
            <w:tcBorders>
              <w:top w:val="single" w:sz="16" w:space="0" w:color="000000"/>
              <w:left w:val="single" w:sz="16" w:space="0" w:color="000000"/>
              <w:bottom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proofErr w:type="spellStart"/>
            <w:r w:rsidRPr="00AB38AC">
              <w:rPr>
                <w:rFonts w:ascii="Trebuchet MS" w:hAnsi="Trebuchet MS" w:cs="Trebuchet MS"/>
                <w:color w:val="FFFFFF"/>
                <w:sz w:val="20"/>
                <w:szCs w:val="20"/>
                <w:lang w:val="en-GB"/>
              </w:rPr>
              <w:t>Breaky</w:t>
            </w:r>
            <w:proofErr w:type="spellEnd"/>
            <w:r w:rsidRPr="00AB38AC">
              <w:rPr>
                <w:rFonts w:ascii="Trebuchet MS" w:hAnsi="Trebuchet MS" w:cs="Trebuchet MS"/>
                <w:color w:val="FFFFFF"/>
                <w:sz w:val="20"/>
                <w:szCs w:val="20"/>
                <w:lang w:val="en-GB"/>
              </w:rPr>
              <w:t>-Soft</w:t>
            </w:r>
          </w:p>
        </w:tc>
      </w:tr>
      <w:tr w:rsidR="00AB38AC" w:rsidRPr="00AB38AC">
        <w:tblPrEx>
          <w:tblBorders>
            <w:top w:val="none" w:sz="0" w:space="0" w:color="auto"/>
            <w:bottom w:val="single" w:sz="16" w:space="0" w:color="000000"/>
          </w:tblBorders>
          <w:tblCellMar>
            <w:top w:w="0" w:type="dxa"/>
            <w:bottom w:w="0" w:type="dxa"/>
          </w:tblCellMar>
        </w:tblPrEx>
        <w:tc>
          <w:tcPr>
            <w:tcW w:w="1327" w:type="dxa"/>
            <w:tcBorders>
              <w:top w:val="single" w:sz="16" w:space="0" w:color="000000"/>
              <w:bottom w:val="single" w:sz="16" w:space="0" w:color="000000"/>
              <w:right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r w:rsidRPr="00AB38AC">
              <w:rPr>
                <w:rFonts w:ascii="Trebuchet MS" w:hAnsi="Trebuchet MS" w:cs="Trebuchet MS"/>
                <w:color w:val="FFFFFF"/>
                <w:sz w:val="20"/>
                <w:szCs w:val="20"/>
                <w:lang w:val="en-GB"/>
              </w:rPr>
              <w:t>TEST</w:t>
            </w:r>
          </w:p>
        </w:tc>
        <w:tc>
          <w:tcPr>
            <w:tcW w:w="2802" w:type="dxa"/>
            <w:tcBorders>
              <w:top w:val="single" w:sz="16" w:space="0" w:color="000000"/>
              <w:left w:val="single" w:sz="16" w:space="0" w:color="000000"/>
              <w:bottom w:val="single" w:sz="16" w:space="0" w:color="000000"/>
              <w:right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r w:rsidRPr="00AB38AC">
              <w:rPr>
                <w:rFonts w:ascii="Trebuchet MS" w:hAnsi="Trebuchet MS" w:cs="Trebuchet MS"/>
                <w:color w:val="FFFFFF"/>
                <w:sz w:val="20"/>
                <w:szCs w:val="20"/>
                <w:lang w:val="en-GB"/>
              </w:rPr>
              <w:t>Endless Ending 2</w:t>
            </w:r>
          </w:p>
        </w:tc>
        <w:tc>
          <w:tcPr>
            <w:tcW w:w="1603" w:type="dxa"/>
            <w:tcBorders>
              <w:top w:val="single" w:sz="16" w:space="0" w:color="000000"/>
              <w:left w:val="single" w:sz="16" w:space="0" w:color="000000"/>
              <w:bottom w:val="single" w:sz="16" w:space="0" w:color="000000"/>
            </w:tcBorders>
            <w:shd w:val="clear" w:color="auto" w:fill="367095"/>
            <w:tcMar>
              <w:top w:w="80" w:type="nil"/>
              <w:left w:w="40" w:type="nil"/>
              <w:bottom w:w="40" w:type="nil"/>
              <w:right w:w="80" w:type="nil"/>
            </w:tcMar>
          </w:tcPr>
          <w:p w:rsidR="00AB38AC" w:rsidRPr="00AB38AC" w:rsidRDefault="00AB38AC">
            <w:pPr>
              <w:autoSpaceDE w:val="0"/>
              <w:autoSpaceDN w:val="0"/>
              <w:adjustRightInd w:val="0"/>
              <w:rPr>
                <w:rFonts w:ascii="Trebuchet MS" w:hAnsi="Trebuchet MS" w:cs="Trebuchet MS"/>
                <w:color w:val="FFFFFF"/>
                <w:sz w:val="20"/>
                <w:szCs w:val="20"/>
                <w:lang w:val="en-GB"/>
              </w:rPr>
            </w:pPr>
            <w:proofErr w:type="spellStart"/>
            <w:r w:rsidRPr="00AB38AC">
              <w:rPr>
                <w:rFonts w:ascii="Trebuchet MS" w:hAnsi="Trebuchet MS" w:cs="Trebuchet MS"/>
                <w:color w:val="FFFFFF"/>
                <w:sz w:val="20"/>
                <w:szCs w:val="20"/>
                <w:lang w:val="en-GB"/>
              </w:rPr>
              <w:t>Breaky</w:t>
            </w:r>
            <w:proofErr w:type="spellEnd"/>
            <w:r w:rsidRPr="00AB38AC">
              <w:rPr>
                <w:rFonts w:ascii="Trebuchet MS" w:hAnsi="Trebuchet MS" w:cs="Trebuchet MS"/>
                <w:color w:val="FFFFFF"/>
                <w:sz w:val="20"/>
                <w:szCs w:val="20"/>
                <w:lang w:val="en-GB"/>
              </w:rPr>
              <w:t>-Soft</w:t>
            </w:r>
          </w:p>
        </w:tc>
      </w:tr>
    </w:tbl>
    <w:p w:rsidR="00AB38AC" w:rsidRPr="00AB38AC" w:rsidRDefault="00AB38AC" w:rsidP="00AB38AC">
      <w:pPr>
        <w:autoSpaceDE w:val="0"/>
        <w:autoSpaceDN w:val="0"/>
        <w:adjustRightInd w:val="0"/>
        <w:rPr>
          <w:rFonts w:ascii="Trebuchet MS" w:hAnsi="Trebuchet MS" w:cs="Trebuchet MS"/>
          <w:sz w:val="20"/>
          <w:szCs w:val="20"/>
          <w:lang w:val="en-GB"/>
        </w:rPr>
      </w:pPr>
    </w:p>
    <w:p w:rsidR="00AB38AC" w:rsidRPr="00AB38AC" w:rsidRDefault="00AB38AC" w:rsidP="00AB38AC">
      <w:pPr>
        <w:autoSpaceDE w:val="0"/>
        <w:autoSpaceDN w:val="0"/>
        <w:adjustRightInd w:val="0"/>
        <w:rPr>
          <w:rFonts w:ascii="Trebuchet MS" w:hAnsi="Trebuchet MS" w:cs="Trebuchet MS"/>
          <w:sz w:val="20"/>
          <w:szCs w:val="20"/>
          <w:lang w:val="en-GB"/>
        </w:rPr>
      </w:pPr>
      <w:r w:rsidRPr="00AB38AC">
        <w:rPr>
          <w:rFonts w:ascii="Trebuchet MS" w:hAnsi="Trebuchet MS" w:cs="Trebuchet MS"/>
          <w:sz w:val="20"/>
          <w:szCs w:val="20"/>
          <w:lang w:val="en-GB"/>
        </w:rPr>
        <w:t xml:space="preserve">The original version includes an additional music on the menu screen, it's the same music as in the intro of the </w:t>
      </w:r>
      <w:hyperlink r:id="rId20" w:history="1">
        <w:r w:rsidRPr="00AB38AC">
          <w:rPr>
            <w:rFonts w:ascii="Trebuchet MS" w:hAnsi="Trebuchet MS" w:cs="Trebuchet MS"/>
            <w:color w:val="0B4C74"/>
            <w:sz w:val="20"/>
            <w:szCs w:val="20"/>
            <w:lang w:val="en-GB"/>
          </w:rPr>
          <w:t>Pro-Tracker Demo</w:t>
        </w:r>
      </w:hyperlink>
      <w:r w:rsidRPr="00AB38AC">
        <w:rPr>
          <w:rFonts w:ascii="Trebuchet MS" w:hAnsi="Trebuchet MS" w:cs="Trebuchet MS"/>
          <w:sz w:val="20"/>
          <w:szCs w:val="20"/>
          <w:lang w:val="en-GB"/>
        </w:rPr>
        <w:t>, it has been composed by Ernst Schuller.</w:t>
      </w:r>
    </w:p>
    <w:p w:rsidR="005B2F59" w:rsidRPr="00AB38AC" w:rsidRDefault="005B2F59" w:rsidP="00AB38AC">
      <w:pPr>
        <w:rPr>
          <w:sz w:val="20"/>
          <w:szCs w:val="20"/>
          <w:lang w:val="en-GB"/>
        </w:rPr>
      </w:pPr>
      <w:bookmarkStart w:id="0" w:name="_GoBack"/>
      <w:bookmarkEnd w:id="0"/>
    </w:p>
    <w:sectPr w:rsidR="005B2F59" w:rsidRPr="00AB38AC" w:rsidSect="0032057B">
      <w:pgSz w:w="11900" w:h="16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4D"/>
    <w:family w:val="swiss"/>
    <w:pitch w:val="variable"/>
    <w:sig w:usb0="00000003" w:usb1="00000000" w:usb2="00000000" w:usb3="00000000" w:csb0="00000013" w:csb1="00000000"/>
  </w:font>
  <w:font w:name="MS Mincho">
    <w:altName w:val="ＭＳ 明朝"/>
    <w:panose1 w:val="02020609040205080304"/>
    <w:charset w:val="80"/>
    <w:family w:val="modern"/>
    <w:pitch w:val="fixed"/>
    <w:sig w:usb0="E00002FF" w:usb1="6AC7FDFB" w:usb2="08000012" w:usb3="00000000" w:csb0="000200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3"/>
    <w:multiLevelType w:val="hybridMultilevel"/>
    <w:tmpl w:val="00000003"/>
    <w:lvl w:ilvl="0" w:tplc="000000C9">
      <w:start w:val="1"/>
      <w:numFmt w:val="bullet"/>
      <w:lvlText w:val=""/>
      <w:lvlJc w:val="left"/>
      <w:pPr>
        <w:ind w:left="720" w:hanging="360"/>
      </w:pPr>
    </w:lvl>
    <w:lvl w:ilvl="1" w:tplc="000000CA">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0005"/>
    <w:multiLevelType w:val="hybridMultilevel"/>
    <w:tmpl w:val="00000005"/>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000006"/>
    <w:multiLevelType w:val="hybridMultilevel"/>
    <w:tmpl w:val="00000006"/>
    <w:lvl w:ilvl="0" w:tplc="000001F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0000007"/>
    <w:multiLevelType w:val="hybridMultilevel"/>
    <w:tmpl w:val="00000007"/>
    <w:lvl w:ilvl="0" w:tplc="0000025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defaultTabStop w:val="708"/>
  <w:hyphenationZone w:val="425"/>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38AC"/>
    <w:rsid w:val="0032057B"/>
    <w:rsid w:val="005B2F59"/>
    <w:rsid w:val="00AB38AC"/>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decimalSymbol w:val=","/>
  <w:listSeparator w:val=";"/>
  <w14:docId w14:val="05914AA1"/>
  <w15:chartTrackingRefBased/>
  <w15:docId w15:val="{9A7EFAD2-1552-4046-88DF-78ED250833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s-E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png"/><Relationship Id="rId18" Type="http://schemas.openxmlformats.org/officeDocument/2006/relationships/hyperlink" Target="https://www.msx.org/wiki/Fony"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www.msx.org/wiki/Tyfoon_Soft" TargetMode="External"/><Relationship Id="rId12" Type="http://schemas.openxmlformats.org/officeDocument/2006/relationships/hyperlink" Target="https://www.msx.org/wiki/FAC_Soundtracker_2" TargetMode="External"/><Relationship Id="rId17" Type="http://schemas.openxmlformats.org/officeDocument/2006/relationships/hyperlink" Target="https://www.msx.org/wiki/Fony" TargetMode="External"/><Relationship Id="rId2" Type="http://schemas.openxmlformats.org/officeDocument/2006/relationships/styles" Target="styles.xml"/><Relationship Id="rId16" Type="http://schemas.openxmlformats.org/officeDocument/2006/relationships/hyperlink" Target="https://www.msx.org/wiki/Tyfoon_Soft" TargetMode="External"/><Relationship Id="rId20" Type="http://schemas.openxmlformats.org/officeDocument/2006/relationships/hyperlink" Target="https://www.msx.org/wiki/MSX_Club_Magazine_39#Music" TargetMode="External"/><Relationship Id="rId1" Type="http://schemas.openxmlformats.org/officeDocument/2006/relationships/numbering" Target="numbering.xml"/><Relationship Id="rId6" Type="http://schemas.openxmlformats.org/officeDocument/2006/relationships/hyperlink" Target="https://www.msx.org/wiki/MSX-AUDIO" TargetMode="External"/><Relationship Id="rId11" Type="http://schemas.openxmlformats.org/officeDocument/2006/relationships/hyperlink" Target="https://www.msx.org/wiki/FAC_Soundtracker_1" TargetMode="External"/><Relationship Id="rId5" Type="http://schemas.openxmlformats.org/officeDocument/2006/relationships/hyperlink" Target="https://www.msx.org/wiki/MSX-MUSIC" TargetMode="External"/><Relationship Id="rId15" Type="http://schemas.openxmlformats.org/officeDocument/2006/relationships/hyperlink" Target="https://www.msx.org/wiki/Fony" TargetMode="External"/><Relationship Id="rId10" Type="http://schemas.openxmlformats.org/officeDocument/2006/relationships/image" Target="media/image2.png"/><Relationship Id="rId19" Type="http://schemas.openxmlformats.org/officeDocument/2006/relationships/hyperlink" Target="https://www.msx.org/wiki/Fony" TargetMode="External"/><Relationship Id="rId4" Type="http://schemas.openxmlformats.org/officeDocument/2006/relationships/webSettings" Target="webSettings.xml"/><Relationship Id="rId9" Type="http://schemas.openxmlformats.org/officeDocument/2006/relationships/hyperlink" Target="https://www.msx.org/wiki/File:Protrackerb.png" TargetMode="External"/><Relationship Id="rId14" Type="http://schemas.openxmlformats.org/officeDocument/2006/relationships/hyperlink" Target="https://www.msx.org/wiki/File:Protrackerc.png" TargetMode="External"/><Relationship Id="rId22"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911</Words>
  <Characters>5016</Characters>
  <Application>Microsoft Office Word</Application>
  <DocSecurity>0</DocSecurity>
  <Lines>41</Lines>
  <Paragraphs>11</Paragraphs>
  <ScaleCrop>false</ScaleCrop>
  <Company/>
  <LinksUpToDate>false</LinksUpToDate>
  <CharactersWithSpaces>5916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 de Microsoft Office</dc:creator>
  <cp:keywords/>
  <dc:description/>
  <cp:lastModifiedBy>Usuario de Microsoft Office</cp:lastModifiedBy>
  <cp:revision>1</cp:revision>
  <dcterms:created xsi:type="dcterms:W3CDTF">2021-02-02T13:59:00Z</dcterms:created>
  <dcterms:modified xsi:type="dcterms:W3CDTF">2021-02-02T14:02:00Z</dcterms:modified>
</cp:coreProperties>
</file>